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531A4" w14:textId="072C4F29" w:rsidR="00DD4DD6" w:rsidRPr="00C75A95" w:rsidRDefault="00DD4DD6" w:rsidP="00DD4DD6">
      <w:pPr>
        <w:spacing w:after="0" w:line="240" w:lineRule="auto"/>
        <w:ind w:left="0" w:right="0" w:firstLine="0"/>
        <w:jc w:val="right"/>
        <w:rPr>
          <w:b/>
          <w:color w:val="auto"/>
          <w:sz w:val="22"/>
        </w:rPr>
      </w:pPr>
      <w:bookmarkStart w:id="0" w:name="_Hlk192830282"/>
      <w:r w:rsidRPr="00C75A95">
        <w:rPr>
          <w:b/>
          <w:color w:val="auto"/>
          <w:sz w:val="22"/>
        </w:rPr>
        <w:t xml:space="preserve">Załącznik nr </w:t>
      </w:r>
      <w:r w:rsidR="00970DE1">
        <w:rPr>
          <w:b/>
          <w:color w:val="auto"/>
          <w:sz w:val="22"/>
        </w:rPr>
        <w:t>6</w:t>
      </w:r>
    </w:p>
    <w:p w14:paraId="405E49B4" w14:textId="13C14070" w:rsidR="00DD4DD6" w:rsidRPr="00C75A95" w:rsidRDefault="00DD4DD6" w:rsidP="00DD4DD6">
      <w:pPr>
        <w:spacing w:after="0" w:line="240" w:lineRule="auto"/>
        <w:ind w:left="0" w:right="0" w:firstLine="0"/>
        <w:jc w:val="right"/>
        <w:rPr>
          <w:color w:val="auto"/>
          <w:sz w:val="22"/>
        </w:rPr>
      </w:pPr>
      <w:r w:rsidRPr="00C75A95">
        <w:rPr>
          <w:color w:val="auto"/>
          <w:sz w:val="22"/>
        </w:rPr>
        <w:t xml:space="preserve">Zamawiający: </w:t>
      </w:r>
      <w:r w:rsidR="00AD755F" w:rsidRPr="00C75A95">
        <w:rPr>
          <w:color w:val="auto"/>
          <w:sz w:val="22"/>
        </w:rPr>
        <w:t>Gmina Lyski, ul. Dworcowa 1a, 44-295 Lyski</w:t>
      </w:r>
    </w:p>
    <w:p w14:paraId="3A99CB2E" w14:textId="1C7D2638" w:rsidR="00DD4DD6" w:rsidRPr="00C75A95" w:rsidRDefault="00DD4DD6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p w14:paraId="082FE2E7" w14:textId="77777777" w:rsidR="00DD4DD6" w:rsidRPr="00C75A95" w:rsidRDefault="00DD4DD6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p w14:paraId="0D071C7B" w14:textId="77777777" w:rsidR="008A6706" w:rsidRPr="00C75A95" w:rsidRDefault="008A6706" w:rsidP="008A6706">
      <w:pPr>
        <w:suppressAutoHyphens/>
        <w:spacing w:after="0" w:line="240" w:lineRule="auto"/>
        <w:ind w:right="1"/>
        <w:jc w:val="center"/>
        <w:rPr>
          <w:b/>
          <w:bCs/>
          <w:sz w:val="22"/>
        </w:rPr>
      </w:pPr>
    </w:p>
    <w:p w14:paraId="64DC4DA2" w14:textId="77777777" w:rsidR="008A6706" w:rsidRPr="00C75A95" w:rsidRDefault="008A6706" w:rsidP="008A6706">
      <w:pPr>
        <w:shd w:val="clear" w:color="auto" w:fill="D9D9D9" w:themeFill="background1" w:themeFillShade="D9"/>
        <w:suppressAutoHyphens/>
        <w:spacing w:after="0" w:line="240" w:lineRule="auto"/>
        <w:ind w:right="1"/>
        <w:jc w:val="center"/>
        <w:rPr>
          <w:b/>
          <w:bCs/>
          <w:sz w:val="22"/>
        </w:rPr>
      </w:pPr>
      <w:r w:rsidRPr="00C75A95">
        <w:rPr>
          <w:b/>
          <w:bCs/>
          <w:sz w:val="22"/>
        </w:rPr>
        <w:t>OŚWIADCZENIE</w:t>
      </w:r>
    </w:p>
    <w:p w14:paraId="729B2D78" w14:textId="77777777" w:rsidR="008A6706" w:rsidRPr="00C75A95" w:rsidRDefault="008A6706" w:rsidP="008A6706">
      <w:pPr>
        <w:shd w:val="clear" w:color="auto" w:fill="D9D9D9" w:themeFill="background1" w:themeFillShade="D9"/>
        <w:suppressAutoHyphens/>
        <w:spacing w:after="0" w:line="240" w:lineRule="auto"/>
        <w:ind w:right="1"/>
        <w:jc w:val="center"/>
        <w:rPr>
          <w:b/>
          <w:bCs/>
          <w:sz w:val="22"/>
        </w:rPr>
      </w:pPr>
      <w:r w:rsidRPr="00C75A95">
        <w:rPr>
          <w:b/>
          <w:bCs/>
          <w:sz w:val="22"/>
        </w:rPr>
        <w:t>(art. 125 ust. 1 ustawy z dnia 11 września 2019 roku Prawo zamówień publicznych)</w:t>
      </w:r>
    </w:p>
    <w:p w14:paraId="462C4AD5" w14:textId="77777777" w:rsidR="008A6706" w:rsidRPr="00C75A95" w:rsidRDefault="008A6706" w:rsidP="008A6706">
      <w:pPr>
        <w:shd w:val="clear" w:color="auto" w:fill="D9D9D9" w:themeFill="background1" w:themeFillShade="D9"/>
        <w:suppressAutoHyphens/>
        <w:spacing w:after="0" w:line="240" w:lineRule="auto"/>
        <w:ind w:right="1"/>
        <w:jc w:val="center"/>
        <w:rPr>
          <w:b/>
          <w:bCs/>
          <w:sz w:val="22"/>
        </w:rPr>
      </w:pPr>
      <w:r w:rsidRPr="00C75A95">
        <w:rPr>
          <w:b/>
          <w:bCs/>
          <w:sz w:val="22"/>
        </w:rPr>
        <w:t>Dotyczące przesłanek wykluczenia z postępowania</w:t>
      </w:r>
    </w:p>
    <w:p w14:paraId="2C3F9922" w14:textId="77777777" w:rsidR="008A6706" w:rsidRPr="00C75A95" w:rsidRDefault="008A6706" w:rsidP="008A6706">
      <w:pPr>
        <w:keepNext/>
        <w:keepLines/>
        <w:suppressAutoHyphens/>
        <w:spacing w:after="0" w:line="240" w:lineRule="auto"/>
        <w:rPr>
          <w:rFonts w:ascii="Calibri" w:eastAsia="Calibri" w:hAnsi="Calibri" w:cs="Calibri"/>
          <w:color w:val="auto"/>
          <w:sz w:val="22"/>
          <w:lang w:bidi="pl-PL"/>
        </w:rPr>
      </w:pPr>
    </w:p>
    <w:p w14:paraId="1EE27955" w14:textId="1A602388" w:rsidR="008A6706" w:rsidRPr="00C75A95" w:rsidRDefault="008A6706" w:rsidP="00E1563D">
      <w:pPr>
        <w:suppressAutoHyphens/>
        <w:spacing w:after="0" w:line="240" w:lineRule="auto"/>
        <w:ind w:right="1"/>
        <w:rPr>
          <w:b/>
          <w:bCs/>
          <w:sz w:val="20"/>
          <w:szCs w:val="20"/>
        </w:rPr>
      </w:pPr>
      <w:r w:rsidRPr="00C75A95">
        <w:rPr>
          <w:rFonts w:eastAsia="Calibri"/>
          <w:sz w:val="20"/>
          <w:szCs w:val="20"/>
          <w:lang w:bidi="pl-PL"/>
        </w:rPr>
        <w:t xml:space="preserve">nazwa postępowania: </w:t>
      </w:r>
      <w:r w:rsidR="00970DE1" w:rsidRPr="00970DE1">
        <w:rPr>
          <w:b/>
          <w:bCs/>
          <w:sz w:val="20"/>
          <w:szCs w:val="20"/>
        </w:rPr>
        <w:t>Ubezpieczenia majątkowe wraz z odpowiedzialnością cywilną</w:t>
      </w:r>
    </w:p>
    <w:bookmarkEnd w:id="0"/>
    <w:p w14:paraId="752C5992" w14:textId="2D5A994F" w:rsidR="008A6706" w:rsidRPr="009E1B26" w:rsidRDefault="009E1B26" w:rsidP="008A6706">
      <w:pPr>
        <w:keepNext/>
        <w:keepLines/>
        <w:suppressAutoHyphens/>
        <w:spacing w:after="0" w:line="240" w:lineRule="auto"/>
        <w:rPr>
          <w:b/>
          <w:bCs/>
          <w:color w:val="auto"/>
          <w:sz w:val="20"/>
          <w:szCs w:val="20"/>
          <w:lang w:eastAsia="ar-SA"/>
        </w:rPr>
      </w:pPr>
      <w:r w:rsidRPr="009E1B26">
        <w:rPr>
          <w:bCs/>
          <w:color w:val="auto"/>
          <w:sz w:val="20"/>
          <w:szCs w:val="20"/>
          <w:lang w:eastAsia="ar-SA"/>
        </w:rPr>
        <w:t xml:space="preserve">numer postępowania: </w:t>
      </w:r>
      <w:r w:rsidRPr="00785102">
        <w:rPr>
          <w:b/>
          <w:color w:val="auto"/>
          <w:sz w:val="20"/>
          <w:szCs w:val="20"/>
          <w:lang w:eastAsia="ar-SA"/>
        </w:rPr>
        <w:t>ZP.271.</w:t>
      </w:r>
      <w:r w:rsidR="00970DE1" w:rsidRPr="00785102">
        <w:rPr>
          <w:b/>
          <w:color w:val="auto"/>
          <w:sz w:val="20"/>
          <w:szCs w:val="20"/>
          <w:lang w:eastAsia="ar-SA"/>
        </w:rPr>
        <w:t>6</w:t>
      </w:r>
      <w:r w:rsidRPr="00785102">
        <w:rPr>
          <w:b/>
          <w:color w:val="auto"/>
          <w:sz w:val="20"/>
          <w:szCs w:val="20"/>
          <w:lang w:eastAsia="ar-SA"/>
        </w:rPr>
        <w:t>.2025.SEK</w:t>
      </w:r>
    </w:p>
    <w:p w14:paraId="5099591A" w14:textId="77777777" w:rsidR="00104937" w:rsidRPr="00C75A95" w:rsidRDefault="00104937" w:rsidP="00104937">
      <w:pPr>
        <w:keepNext/>
        <w:keepLines/>
        <w:suppressAutoHyphens/>
        <w:spacing w:after="0" w:line="240" w:lineRule="auto"/>
        <w:ind w:left="0" w:firstLine="0"/>
        <w:rPr>
          <w:b/>
          <w:bCs/>
          <w:sz w:val="20"/>
          <w:szCs w:val="20"/>
          <w:lang w:eastAsia="ar-SA"/>
        </w:rPr>
      </w:pPr>
    </w:p>
    <w:p w14:paraId="4175320C" w14:textId="77777777" w:rsidR="008A6706" w:rsidRPr="00C75A95" w:rsidRDefault="008A6706" w:rsidP="008A6706">
      <w:pPr>
        <w:widowControl w:val="0"/>
        <w:suppressAutoHyphens/>
        <w:spacing w:after="0" w:line="240" w:lineRule="auto"/>
        <w:ind w:left="0" w:right="0" w:firstLine="0"/>
        <w:textAlignment w:val="baseline"/>
        <w:rPr>
          <w:rFonts w:eastAsia="Andale Sans UI"/>
          <w:color w:val="FF0000"/>
          <w:kern w:val="2"/>
          <w:sz w:val="20"/>
          <w:szCs w:val="20"/>
          <w:lang w:eastAsia="ar-SA" w:bidi="fa-IR"/>
        </w:rPr>
      </w:pPr>
    </w:p>
    <w:p w14:paraId="480DC183" w14:textId="77777777" w:rsidR="008A6706" w:rsidRPr="00C75A95" w:rsidRDefault="008A6706" w:rsidP="008A6706">
      <w:pPr>
        <w:suppressAutoHyphens/>
        <w:spacing w:after="0" w:line="240" w:lineRule="auto"/>
        <w:ind w:left="11" w:right="0"/>
        <w:rPr>
          <w:b/>
          <w:sz w:val="20"/>
          <w:szCs w:val="20"/>
          <w:lang w:bidi="pl-PL"/>
        </w:rPr>
      </w:pPr>
      <w:r w:rsidRPr="00C75A95">
        <w:rPr>
          <w:b/>
          <w:sz w:val="20"/>
          <w:szCs w:val="20"/>
          <w:lang w:bidi="pl-PL"/>
        </w:rPr>
        <w:t>Wykonawca (nazwa i adres):</w:t>
      </w:r>
    </w:p>
    <w:p w14:paraId="52C59F8C" w14:textId="77777777" w:rsidR="008A6706" w:rsidRPr="00C75A95" w:rsidRDefault="008A6706" w:rsidP="008A6706">
      <w:pPr>
        <w:suppressAutoHyphens/>
        <w:spacing w:after="0" w:line="240" w:lineRule="auto"/>
        <w:ind w:left="11" w:right="0"/>
        <w:rPr>
          <w:sz w:val="20"/>
          <w:szCs w:val="20"/>
          <w:lang w:bidi="pl-PL"/>
        </w:rPr>
      </w:pPr>
      <w:r w:rsidRPr="00C75A95">
        <w:rPr>
          <w:sz w:val="20"/>
          <w:szCs w:val="20"/>
          <w:lang w:bidi="pl-PL"/>
        </w:rPr>
        <w:t>...................................................................................................................................................................</w:t>
      </w:r>
    </w:p>
    <w:p w14:paraId="0286995A" w14:textId="77777777" w:rsidR="008A6706" w:rsidRPr="00C75A95" w:rsidRDefault="008A6706" w:rsidP="008A6706">
      <w:pPr>
        <w:suppressAutoHyphens/>
        <w:spacing w:after="0" w:line="240" w:lineRule="auto"/>
        <w:ind w:left="11" w:right="0"/>
        <w:rPr>
          <w:sz w:val="20"/>
          <w:szCs w:val="20"/>
          <w:lang w:bidi="pl-PL"/>
        </w:rPr>
      </w:pPr>
      <w:r w:rsidRPr="00C75A95">
        <w:rPr>
          <w:sz w:val="20"/>
          <w:szCs w:val="20"/>
          <w:lang w:bidi="pl-PL"/>
        </w:rPr>
        <w:t>...................................................................................................................................................................</w:t>
      </w:r>
    </w:p>
    <w:p w14:paraId="00B5BCDC" w14:textId="77777777" w:rsidR="008A6706" w:rsidRPr="00C75A95" w:rsidRDefault="008A6706" w:rsidP="008A6706">
      <w:pPr>
        <w:suppressAutoHyphens/>
        <w:spacing w:after="0" w:line="240" w:lineRule="auto"/>
        <w:jc w:val="center"/>
        <w:rPr>
          <w:b/>
          <w:bCs/>
          <w:sz w:val="20"/>
          <w:szCs w:val="20"/>
        </w:rPr>
      </w:pPr>
    </w:p>
    <w:p w14:paraId="571AE903" w14:textId="77777777" w:rsidR="008A6706" w:rsidRPr="00C75A95" w:rsidRDefault="008A6706" w:rsidP="008A6706">
      <w:pPr>
        <w:suppressLineNumbers/>
        <w:suppressAutoHyphens/>
        <w:spacing w:after="0" w:line="240" w:lineRule="auto"/>
        <w:ind w:left="0" w:right="1" w:firstLine="0"/>
        <w:jc w:val="center"/>
        <w:rPr>
          <w:b/>
          <w:bCs/>
          <w:color w:val="auto"/>
          <w:sz w:val="20"/>
          <w:szCs w:val="20"/>
          <w:lang w:eastAsia="zh-CN"/>
        </w:rPr>
      </w:pPr>
    </w:p>
    <w:p w14:paraId="3E6A058E" w14:textId="77777777" w:rsidR="008A6706" w:rsidRPr="00C75A95" w:rsidRDefault="008A6706" w:rsidP="008A6706">
      <w:pPr>
        <w:widowControl w:val="0"/>
        <w:tabs>
          <w:tab w:val="left" w:pos="0"/>
        </w:tabs>
        <w:suppressAutoHyphens/>
        <w:spacing w:after="0" w:line="240" w:lineRule="auto"/>
        <w:ind w:left="0" w:right="1" w:firstLine="0"/>
        <w:rPr>
          <w:rFonts w:eastAsia="Lucida Sans Unicode"/>
          <w:color w:val="auto"/>
          <w:kern w:val="2"/>
          <w:sz w:val="20"/>
          <w:szCs w:val="20"/>
          <w:lang w:eastAsia="zh-CN" w:bidi="hi-IN"/>
        </w:rPr>
      </w:pPr>
      <w:r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>Niniejszym oświadczam, że (zaznaczyć właściwe):</w:t>
      </w:r>
    </w:p>
    <w:p w14:paraId="0463EDC9" w14:textId="77777777" w:rsidR="008A6706" w:rsidRPr="00C75A95" w:rsidRDefault="008A6706" w:rsidP="008A6706">
      <w:pPr>
        <w:suppressAutoHyphens/>
        <w:spacing w:after="0" w:line="240" w:lineRule="auto"/>
        <w:rPr>
          <w:sz w:val="20"/>
          <w:szCs w:val="20"/>
          <w:lang w:eastAsia="zh-CN" w:bidi="hi-IN"/>
        </w:rPr>
      </w:pPr>
    </w:p>
    <w:p w14:paraId="08A5D94B" w14:textId="7A8EAA96" w:rsidR="008A6706" w:rsidRPr="00C75A95" w:rsidRDefault="008A6706" w:rsidP="008A6706">
      <w:pPr>
        <w:widowControl w:val="0"/>
        <w:suppressAutoHyphens/>
        <w:spacing w:after="0" w:line="240" w:lineRule="auto"/>
        <w:ind w:left="0" w:right="1" w:firstLine="0"/>
        <w:rPr>
          <w:rFonts w:eastAsia="Lucida Sans Unicode"/>
          <w:color w:val="auto"/>
          <w:kern w:val="2"/>
          <w:sz w:val="20"/>
          <w:szCs w:val="20"/>
          <w:lang w:eastAsia="zh-CN" w:bidi="hi-IN"/>
        </w:rPr>
      </w:pPr>
      <w:r w:rsidRPr="00C75A95">
        <w:rPr>
          <w:rFonts w:eastAsia="Lucida Sans Unicode"/>
          <w:color w:val="auto"/>
          <w:kern w:val="2"/>
          <w:sz w:val="28"/>
          <w:szCs w:val="28"/>
          <w:lang w:eastAsia="zh-CN" w:bidi="hi-IN"/>
        </w:rPr>
        <w:sym w:font="Symbol" w:char="F09E"/>
      </w:r>
      <w:r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 xml:space="preserve"> nie podlegam wykluczeniu z postępowania na podstawie art.  7 ust. 1 ustawy z dnia 13  kwietnia 2022 r. </w:t>
      </w:r>
      <w:r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br/>
        <w:t>o szczególnych rozwiązaniach w zakresie przeciwdziałania wspieraniu agresji na Ukrainę oraz służących ochronie bezpieczeństwa narodowego (</w:t>
      </w:r>
      <w:proofErr w:type="spellStart"/>
      <w:r w:rsidR="00F3253C"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>t.j</w:t>
      </w:r>
      <w:proofErr w:type="spellEnd"/>
      <w:r w:rsidR="00F3253C"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 xml:space="preserve">. </w:t>
      </w:r>
      <w:r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 xml:space="preserve">Dz.U. </w:t>
      </w:r>
      <w:r w:rsidR="00F3253C"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 xml:space="preserve">z </w:t>
      </w:r>
      <w:r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>202</w:t>
      </w:r>
      <w:r w:rsidR="00970DE1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>5</w:t>
      </w:r>
      <w:r w:rsidR="00F3253C"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 xml:space="preserve"> r.</w:t>
      </w:r>
      <w:r w:rsidR="00775128"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>,</w:t>
      </w:r>
      <w:r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 xml:space="preserve"> poz. </w:t>
      </w:r>
      <w:r w:rsidR="00970DE1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>514)</w:t>
      </w:r>
    </w:p>
    <w:p w14:paraId="5D8DB83C" w14:textId="77777777" w:rsidR="008A6706" w:rsidRPr="00C75A95" w:rsidRDefault="008A6706" w:rsidP="008A6706">
      <w:pPr>
        <w:suppressAutoHyphens/>
        <w:spacing w:line="247" w:lineRule="auto"/>
        <w:rPr>
          <w:sz w:val="20"/>
          <w:szCs w:val="20"/>
          <w:lang w:eastAsia="zh-CN" w:bidi="hi-IN"/>
        </w:rPr>
      </w:pPr>
    </w:p>
    <w:p w14:paraId="20E1B329" w14:textId="625F3C06" w:rsidR="008A6706" w:rsidRPr="00C75A95" w:rsidRDefault="008A6706" w:rsidP="008A6706">
      <w:pPr>
        <w:widowControl w:val="0"/>
        <w:tabs>
          <w:tab w:val="left" w:pos="0"/>
        </w:tabs>
        <w:suppressAutoHyphens/>
        <w:spacing w:after="0" w:line="240" w:lineRule="auto"/>
        <w:ind w:left="0" w:right="1" w:firstLine="0"/>
        <w:rPr>
          <w:rFonts w:eastAsia="Lucida Sans Unicode"/>
          <w:color w:val="auto"/>
          <w:kern w:val="2"/>
          <w:sz w:val="20"/>
          <w:szCs w:val="20"/>
          <w:lang w:eastAsia="zh-CN" w:bidi="hi-IN"/>
        </w:rPr>
      </w:pPr>
      <w:r w:rsidRPr="00C75A95">
        <w:rPr>
          <w:rFonts w:eastAsia="Lucida Sans Unicode"/>
          <w:color w:val="auto"/>
          <w:kern w:val="2"/>
          <w:sz w:val="28"/>
          <w:szCs w:val="28"/>
          <w:lang w:eastAsia="zh-CN" w:bidi="hi-IN"/>
        </w:rPr>
        <w:t xml:space="preserve"> </w:t>
      </w:r>
      <w:r w:rsidRPr="00C75A95">
        <w:rPr>
          <w:rFonts w:eastAsia="Lucida Sans Unicode"/>
          <w:color w:val="auto"/>
          <w:kern w:val="2"/>
          <w:sz w:val="28"/>
          <w:szCs w:val="28"/>
          <w:lang w:eastAsia="zh-CN" w:bidi="hi-IN"/>
        </w:rPr>
        <w:sym w:font="Symbol" w:char="F09E"/>
      </w:r>
      <w:r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 xml:space="preserve"> podlegam wykluczeniu z postępowania na podstawie art.  7 ust. 1 ustawy z dnia 13 kwietnia 2022 r. </w:t>
      </w:r>
      <w:r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br/>
        <w:t>o szczególnych rozwiązaniach w zakresie przeciwdziałania wspieraniu agresji na Ukrainę oraz służących ochronie bezpieczeństwa narodowego (</w:t>
      </w:r>
      <w:proofErr w:type="spellStart"/>
      <w:r w:rsidR="00F3253C"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>t.j</w:t>
      </w:r>
      <w:proofErr w:type="spellEnd"/>
      <w:r w:rsidR="00F3253C"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>. Dz.U. z 202</w:t>
      </w:r>
      <w:r w:rsidR="00970DE1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>5</w:t>
      </w:r>
      <w:r w:rsidR="00F3253C" w:rsidRPr="00C75A95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 xml:space="preserve"> r., poz. </w:t>
      </w:r>
      <w:r w:rsidR="00970DE1">
        <w:rPr>
          <w:rFonts w:eastAsia="Lucida Sans Unicode"/>
          <w:color w:val="auto"/>
          <w:kern w:val="2"/>
          <w:sz w:val="20"/>
          <w:szCs w:val="20"/>
          <w:lang w:eastAsia="zh-CN" w:bidi="hi-IN"/>
        </w:rPr>
        <w:t>514)</w:t>
      </w:r>
    </w:p>
    <w:p w14:paraId="0DA2EBD0" w14:textId="77777777" w:rsidR="008A6706" w:rsidRPr="00C75A95" w:rsidRDefault="008A6706" w:rsidP="008A6706">
      <w:pPr>
        <w:suppressAutoHyphens/>
        <w:spacing w:after="0" w:line="240" w:lineRule="auto"/>
        <w:ind w:right="1"/>
        <w:rPr>
          <w:sz w:val="22"/>
          <w:lang w:bidi="hi-IN"/>
        </w:rPr>
      </w:pPr>
    </w:p>
    <w:p w14:paraId="3E3D3BB7" w14:textId="77777777" w:rsidR="008A6706" w:rsidRPr="00C75A95" w:rsidRDefault="008A6706" w:rsidP="008A6706">
      <w:pPr>
        <w:suppressAutoHyphens/>
        <w:spacing w:after="0" w:line="240" w:lineRule="auto"/>
        <w:ind w:right="1"/>
        <w:rPr>
          <w:sz w:val="22"/>
        </w:rPr>
      </w:pPr>
    </w:p>
    <w:p w14:paraId="4E28BB50" w14:textId="77777777" w:rsidR="008A6706" w:rsidRPr="00C75A95" w:rsidRDefault="008A6706" w:rsidP="008A6706">
      <w:pPr>
        <w:suppressAutoHyphens/>
        <w:spacing w:line="247" w:lineRule="auto"/>
        <w:ind w:left="0" w:firstLine="0"/>
        <w:rPr>
          <w:lang w:eastAsia="zh-CN" w:bidi="hi-IN"/>
        </w:rPr>
      </w:pPr>
    </w:p>
    <w:p w14:paraId="0BA6D21E" w14:textId="77777777" w:rsidR="008A6706" w:rsidRPr="00C75A95" w:rsidRDefault="008A6706" w:rsidP="008A6706">
      <w:pPr>
        <w:suppressAutoHyphens/>
        <w:spacing w:line="247" w:lineRule="auto"/>
        <w:ind w:left="0" w:firstLine="0"/>
        <w:rPr>
          <w:lang w:eastAsia="zh-CN" w:bidi="hi-IN"/>
        </w:rPr>
      </w:pPr>
    </w:p>
    <w:p w14:paraId="19D78B83" w14:textId="77777777" w:rsidR="008A6706" w:rsidRPr="00C75A95" w:rsidRDefault="008A6706" w:rsidP="008A6706">
      <w:pPr>
        <w:suppressAutoHyphens/>
        <w:spacing w:line="247" w:lineRule="auto"/>
        <w:ind w:left="0" w:firstLine="0"/>
        <w:rPr>
          <w:lang w:eastAsia="zh-CN" w:bidi="hi-IN"/>
        </w:rPr>
      </w:pPr>
    </w:p>
    <w:p w14:paraId="7D0FE66B" w14:textId="77777777" w:rsidR="008A6706" w:rsidRPr="00C75A95" w:rsidRDefault="008A6706" w:rsidP="008A6706">
      <w:pPr>
        <w:suppressAutoHyphens/>
        <w:spacing w:line="247" w:lineRule="auto"/>
        <w:rPr>
          <w:lang w:eastAsia="zh-CN" w:bidi="hi-IN"/>
        </w:rPr>
      </w:pPr>
    </w:p>
    <w:p w14:paraId="6607A229" w14:textId="77777777" w:rsidR="008A6706" w:rsidRPr="00C75A95" w:rsidRDefault="008A6706" w:rsidP="008A6706">
      <w:pPr>
        <w:suppressAutoHyphens/>
        <w:spacing w:line="247" w:lineRule="auto"/>
        <w:ind w:right="1"/>
        <w:jc w:val="center"/>
        <w:rPr>
          <w:lang w:eastAsia="zh-CN" w:bidi="hi-IN"/>
        </w:rPr>
      </w:pPr>
      <w:r w:rsidRPr="00C75A95">
        <w:rPr>
          <w:b/>
          <w:i/>
          <w:sz w:val="18"/>
          <w:szCs w:val="18"/>
        </w:rPr>
        <w:t>W przypadku podmiotów występujących wspólnie (np. konsorcjum) oświadczenie powinien złożyć każdy podmiot (uczestnik konsorcjum)</w:t>
      </w:r>
    </w:p>
    <w:p w14:paraId="4DE4F282" w14:textId="77777777" w:rsidR="008A6706" w:rsidRPr="00C75A95" w:rsidRDefault="008A6706" w:rsidP="008A6706">
      <w:pPr>
        <w:suppressAutoHyphens/>
        <w:spacing w:line="247" w:lineRule="auto"/>
        <w:rPr>
          <w:lang w:eastAsia="zh-CN" w:bidi="hi-IN"/>
        </w:rPr>
      </w:pPr>
    </w:p>
    <w:p w14:paraId="6338497B" w14:textId="77777777" w:rsidR="008A6706" w:rsidRPr="00C75A95" w:rsidRDefault="008A6706" w:rsidP="008A6706">
      <w:pPr>
        <w:suppressAutoHyphens/>
        <w:spacing w:line="247" w:lineRule="auto"/>
        <w:jc w:val="center"/>
      </w:pPr>
      <w:r w:rsidRPr="00C75A95">
        <w:rPr>
          <w:b/>
          <w:i/>
          <w:sz w:val="18"/>
          <w:szCs w:val="18"/>
        </w:rPr>
        <w:t xml:space="preserve">Dokument należy opatrzyć kwalifikowanym podpisem elektronicznym lub podpisem zaufanym lub podpisem osobistym </w:t>
      </w:r>
      <w:r w:rsidRPr="00C75A95">
        <w:rPr>
          <w:b/>
          <w:i/>
          <w:iCs/>
          <w:sz w:val="18"/>
          <w:szCs w:val="18"/>
        </w:rPr>
        <w:t>przez osobę lub osoby uprawnione do reprezentowania wykonawcy</w:t>
      </w:r>
    </w:p>
    <w:p w14:paraId="0F1A2C3D" w14:textId="77777777" w:rsidR="00DD4DD6" w:rsidRDefault="00DD4DD6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p w14:paraId="4CD20FBA" w14:textId="77777777" w:rsidR="009548AB" w:rsidRDefault="009548AB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p w14:paraId="1ECB4260" w14:textId="77777777" w:rsidR="009548AB" w:rsidRDefault="009548AB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p w14:paraId="75D0AF7E" w14:textId="77777777" w:rsidR="009548AB" w:rsidRDefault="009548AB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p w14:paraId="5222C49F" w14:textId="77777777" w:rsidR="009548AB" w:rsidRDefault="009548AB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p w14:paraId="4E01F8A9" w14:textId="77777777" w:rsidR="009548AB" w:rsidRDefault="009548AB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p w14:paraId="5CA51338" w14:textId="77777777" w:rsidR="009548AB" w:rsidRDefault="009548AB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p w14:paraId="65E1085E" w14:textId="77777777" w:rsidR="009548AB" w:rsidRDefault="009548AB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p w14:paraId="1179381F" w14:textId="77777777" w:rsidR="009548AB" w:rsidRDefault="009548AB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p w14:paraId="02A36D7B" w14:textId="77777777" w:rsidR="009548AB" w:rsidRDefault="009548AB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p w14:paraId="22ECD1EA" w14:textId="77777777" w:rsidR="009548AB" w:rsidRDefault="009548AB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p w14:paraId="454D0285" w14:textId="77777777" w:rsidR="009548AB" w:rsidRDefault="009548AB" w:rsidP="00C860B5">
      <w:pPr>
        <w:pStyle w:val="Tekstpodstawowy"/>
        <w:spacing w:after="0" w:line="240" w:lineRule="auto"/>
        <w:ind w:left="0" w:right="1" w:firstLine="0"/>
        <w:rPr>
          <w:sz w:val="22"/>
        </w:rPr>
      </w:pPr>
    </w:p>
    <w:sectPr w:rsidR="009548AB" w:rsidSect="00033E0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type w:val="continuous"/>
      <w:pgSz w:w="11907" w:h="16840" w:code="9"/>
      <w:pgMar w:top="1417" w:right="1417" w:bottom="1417" w:left="1417" w:header="426" w:footer="709" w:gutter="0"/>
      <w:cols w:space="708" w:equalWidth="0">
        <w:col w:w="9073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266C9" w14:textId="77777777" w:rsidR="00430F0E" w:rsidRDefault="00430F0E">
      <w:pPr>
        <w:spacing w:after="0" w:line="240" w:lineRule="auto"/>
      </w:pPr>
      <w:r>
        <w:separator/>
      </w:r>
    </w:p>
  </w:endnote>
  <w:endnote w:type="continuationSeparator" w:id="0">
    <w:p w14:paraId="5809ED31" w14:textId="77777777" w:rsidR="00430F0E" w:rsidRDefault="00430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Arial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135C2" w14:textId="77777777" w:rsidR="00923570" w:rsidRDefault="00923570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568576C" w14:textId="77777777" w:rsidR="00923570" w:rsidRDefault="00923570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B44E5" w14:textId="0D8A1D89" w:rsidR="00923570" w:rsidRPr="003B6970" w:rsidRDefault="00923570">
    <w:pPr>
      <w:spacing w:after="0" w:line="259" w:lineRule="auto"/>
      <w:ind w:left="0" w:firstLine="0"/>
      <w:jc w:val="right"/>
      <w:rPr>
        <w:sz w:val="20"/>
        <w:szCs w:val="20"/>
      </w:rPr>
    </w:pPr>
    <w:r w:rsidRPr="003B6970">
      <w:rPr>
        <w:sz w:val="20"/>
        <w:szCs w:val="20"/>
      </w:rPr>
      <w:fldChar w:fldCharType="begin"/>
    </w:r>
    <w:r w:rsidRPr="003B6970">
      <w:rPr>
        <w:sz w:val="20"/>
        <w:szCs w:val="20"/>
      </w:rPr>
      <w:instrText xml:space="preserve"> PAGE   \* MERGEFORMAT </w:instrText>
    </w:r>
    <w:r w:rsidRPr="003B6970">
      <w:rPr>
        <w:sz w:val="20"/>
        <w:szCs w:val="20"/>
      </w:rPr>
      <w:fldChar w:fldCharType="separate"/>
    </w:r>
    <w:r w:rsidR="00DA40FF">
      <w:rPr>
        <w:noProof/>
        <w:sz w:val="20"/>
        <w:szCs w:val="20"/>
      </w:rPr>
      <w:t>29</w:t>
    </w:r>
    <w:r w:rsidRPr="003B6970">
      <w:rPr>
        <w:sz w:val="20"/>
        <w:szCs w:val="20"/>
      </w:rPr>
      <w:fldChar w:fldCharType="end"/>
    </w:r>
    <w:r w:rsidRPr="003B6970">
      <w:rPr>
        <w:sz w:val="20"/>
        <w:szCs w:val="20"/>
      </w:rPr>
      <w:t xml:space="preserve"> </w:t>
    </w:r>
  </w:p>
  <w:p w14:paraId="062EE208" w14:textId="77777777" w:rsidR="00923570" w:rsidRDefault="00923570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642FD" w14:textId="77777777" w:rsidR="00923570" w:rsidRDefault="00923570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1F4C3AA" w14:textId="77777777" w:rsidR="00923570" w:rsidRDefault="00923570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CB011" w14:textId="77777777" w:rsidR="00430F0E" w:rsidRDefault="00430F0E">
      <w:pPr>
        <w:spacing w:after="0" w:line="240" w:lineRule="auto"/>
      </w:pPr>
      <w:r>
        <w:separator/>
      </w:r>
    </w:p>
  </w:footnote>
  <w:footnote w:type="continuationSeparator" w:id="0">
    <w:p w14:paraId="34AE2996" w14:textId="77777777" w:rsidR="00430F0E" w:rsidRDefault="00430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35EF9" w14:textId="77777777" w:rsidR="00923570" w:rsidRDefault="00923570">
    <w:pPr>
      <w:spacing w:after="0" w:line="259" w:lineRule="auto"/>
      <w:ind w:left="77" w:right="0" w:firstLine="0"/>
      <w:jc w:val="left"/>
    </w:pPr>
    <w:r>
      <w:rPr>
        <w:b/>
        <w:sz w:val="22"/>
      </w:rPr>
      <w:t>IZP.271.2.2021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31DC9" w14:textId="77777777" w:rsidR="00923570" w:rsidRDefault="00923570">
    <w:pPr>
      <w:spacing w:after="0" w:line="259" w:lineRule="auto"/>
      <w:ind w:left="77" w:right="0" w:firstLine="0"/>
      <w:jc w:val="left"/>
    </w:pPr>
    <w:r>
      <w:rPr>
        <w:b/>
        <w:sz w:val="22"/>
      </w:rPr>
      <w:t>IZP.271.2.2021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24FAF15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" w15:restartNumberingAfterBreak="0">
    <w:nsid w:val="00000002"/>
    <w:multiLevelType w:val="multilevel"/>
    <w:tmpl w:val="70107294"/>
    <w:name w:val="WW8Num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  <w:color w:val="000000"/>
      </w:rPr>
    </w:lvl>
  </w:abstractNum>
  <w:abstractNum w:abstractNumId="2" w15:restartNumberingAfterBreak="0">
    <w:nsid w:val="00000003"/>
    <w:multiLevelType w:val="singleLevel"/>
    <w:tmpl w:val="00000003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4" w15:restartNumberingAfterBreak="0">
    <w:nsid w:val="00000006"/>
    <w:multiLevelType w:val="multilevel"/>
    <w:tmpl w:val="E410D372"/>
    <w:name w:val="WW8Num2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  <w:lang w:val="pl-PL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  <w:lang w:val="pl-P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2"/>
        <w:szCs w:val="22"/>
        <w:lang w:val="pl-P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sz w:val="22"/>
        <w:szCs w:val="22"/>
        <w:lang w:val="pl-PL"/>
      </w:rPr>
    </w:lvl>
  </w:abstractNum>
  <w:abstractNum w:abstractNumId="5" w15:restartNumberingAfterBreak="0">
    <w:nsid w:val="0000000A"/>
    <w:multiLevelType w:val="singleLevel"/>
    <w:tmpl w:val="0000000A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  <w:lang w:val="pl-PL"/>
      </w:rPr>
    </w:lvl>
  </w:abstractNum>
  <w:abstractNum w:abstractNumId="6" w15:restartNumberingAfterBreak="0">
    <w:nsid w:val="0000000C"/>
    <w:multiLevelType w:val="singleLevel"/>
    <w:tmpl w:val="0000000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 w:hint="default"/>
        <w:sz w:val="22"/>
        <w:szCs w:val="22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8" w15:restartNumberingAfterBreak="0">
    <w:nsid w:val="0000000F"/>
    <w:multiLevelType w:val="singleLevel"/>
    <w:tmpl w:val="0000000F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  <w:sz w:val="22"/>
        <w:szCs w:val="22"/>
      </w:rPr>
    </w:lvl>
  </w:abstractNum>
  <w:abstractNum w:abstractNumId="9" w15:restartNumberingAfterBreak="0">
    <w:nsid w:val="00000010"/>
    <w:multiLevelType w:val="multilevel"/>
    <w:tmpl w:val="00000010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12"/>
    <w:multiLevelType w:val="singleLevel"/>
    <w:tmpl w:val="00000012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1" w15:restartNumberingAfterBreak="0">
    <w:nsid w:val="00000013"/>
    <w:multiLevelType w:val="singleLevel"/>
    <w:tmpl w:val="5B80BF64"/>
    <w:name w:val="WW8Num38"/>
    <w:lvl w:ilvl="0">
      <w:start w:val="1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2" w15:restartNumberingAfterBreak="0">
    <w:nsid w:val="00000015"/>
    <w:multiLevelType w:val="singleLevel"/>
    <w:tmpl w:val="00000015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</w:abstractNum>
  <w:abstractNum w:abstractNumId="13" w15:restartNumberingAfterBreak="0">
    <w:nsid w:val="00000017"/>
    <w:multiLevelType w:val="singleLevel"/>
    <w:tmpl w:val="00000017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14" w15:restartNumberingAfterBreak="0">
    <w:nsid w:val="00000018"/>
    <w:multiLevelType w:val="multilevel"/>
    <w:tmpl w:val="34D2ABFC"/>
    <w:name w:val="WW8Num4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</w:lvl>
    <w:lvl w:ilvl="2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</w:lvl>
    <w:lvl w:ilvl="3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</w:lvl>
    <w:lvl w:ilvl="4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</w:lvl>
    <w:lvl w:ilvl="5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</w:lvl>
    <w:lvl w:ilvl="6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</w:lvl>
    <w:lvl w:ilvl="7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</w:lvl>
    <w:lvl w:ilvl="8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</w:lvl>
  </w:abstractNum>
  <w:abstractNum w:abstractNumId="15" w15:restartNumberingAfterBreak="0">
    <w:nsid w:val="0000001A"/>
    <w:multiLevelType w:val="singleLevel"/>
    <w:tmpl w:val="0000001A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3B7547"/>
    <w:multiLevelType w:val="hybridMultilevel"/>
    <w:tmpl w:val="30163ABA"/>
    <w:styleLink w:val="WWNum66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1391652"/>
    <w:multiLevelType w:val="multilevel"/>
    <w:tmpl w:val="19205FB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8" w15:restartNumberingAfterBreak="0">
    <w:nsid w:val="03B67AB6"/>
    <w:multiLevelType w:val="multilevel"/>
    <w:tmpl w:val="F5EE7224"/>
    <w:styleLink w:val="WWNum71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9" w15:restartNumberingAfterBreak="0">
    <w:nsid w:val="041C4F91"/>
    <w:multiLevelType w:val="hybridMultilevel"/>
    <w:tmpl w:val="681C8B12"/>
    <w:lvl w:ilvl="0" w:tplc="E5A217F8">
      <w:start w:val="8"/>
      <w:numFmt w:val="decimal"/>
      <w:lvlText w:val="%1."/>
      <w:lvlJc w:val="left"/>
      <w:pPr>
        <w:ind w:left="1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47D683F"/>
    <w:multiLevelType w:val="hybridMultilevel"/>
    <w:tmpl w:val="1EA03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C81D5D"/>
    <w:multiLevelType w:val="hybridMultilevel"/>
    <w:tmpl w:val="3E22F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3307F0"/>
    <w:multiLevelType w:val="multilevel"/>
    <w:tmpl w:val="6C961096"/>
    <w:styleLink w:val="WWNum92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07D05722"/>
    <w:multiLevelType w:val="multilevel"/>
    <w:tmpl w:val="1A243A3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4" w15:restartNumberingAfterBreak="0">
    <w:nsid w:val="07E758C2"/>
    <w:multiLevelType w:val="multilevel"/>
    <w:tmpl w:val="9FAE4C86"/>
    <w:styleLink w:val="WWNum89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5" w15:restartNumberingAfterBreak="0">
    <w:nsid w:val="0B556CED"/>
    <w:multiLevelType w:val="hybridMultilevel"/>
    <w:tmpl w:val="855E0D1E"/>
    <w:styleLink w:val="WWNum671"/>
    <w:lvl w:ilvl="0" w:tplc="7506C300">
      <w:start w:val="1"/>
      <w:numFmt w:val="decimal"/>
      <w:lvlText w:val="%1)"/>
      <w:lvlJc w:val="lef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0BA85D0E"/>
    <w:multiLevelType w:val="multilevel"/>
    <w:tmpl w:val="41A22FBC"/>
    <w:styleLink w:val="WWNum45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0C8451F1"/>
    <w:multiLevelType w:val="hybridMultilevel"/>
    <w:tmpl w:val="880CA6AC"/>
    <w:lvl w:ilvl="0" w:tplc="8ED038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0EC66E3F"/>
    <w:multiLevelType w:val="multilevel"/>
    <w:tmpl w:val="5C7C8B2A"/>
    <w:styleLink w:val="WWNum50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0F2C2C05"/>
    <w:multiLevelType w:val="multilevel"/>
    <w:tmpl w:val="FEEC6E66"/>
    <w:styleLink w:val="WWNum43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0F3D4EEE"/>
    <w:multiLevelType w:val="hybridMultilevel"/>
    <w:tmpl w:val="C53E6E02"/>
    <w:lvl w:ilvl="0" w:tplc="36E8C3A2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55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4F95E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CD002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C68E4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CC0638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B2585C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64F1CC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54D39C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0FB13286"/>
    <w:multiLevelType w:val="hybridMultilevel"/>
    <w:tmpl w:val="96EAFC1A"/>
    <w:styleLink w:val="WWNum481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2" w15:restartNumberingAfterBreak="0">
    <w:nsid w:val="0FEE40C0"/>
    <w:multiLevelType w:val="hybridMultilevel"/>
    <w:tmpl w:val="AD66A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690B0A"/>
    <w:multiLevelType w:val="multilevel"/>
    <w:tmpl w:val="7D98CC70"/>
    <w:styleLink w:val="WWNum93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4" w15:restartNumberingAfterBreak="0">
    <w:nsid w:val="1391473E"/>
    <w:multiLevelType w:val="hybridMultilevel"/>
    <w:tmpl w:val="1A5C7BCA"/>
    <w:lvl w:ilvl="0" w:tplc="6ABE8D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3EE4A5C"/>
    <w:multiLevelType w:val="multilevel"/>
    <w:tmpl w:val="C0E46336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15213692"/>
    <w:multiLevelType w:val="hybridMultilevel"/>
    <w:tmpl w:val="4C9A424E"/>
    <w:lvl w:ilvl="0" w:tplc="39EEAE2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7C73B8"/>
    <w:multiLevelType w:val="multilevel"/>
    <w:tmpl w:val="72BC07D6"/>
    <w:styleLink w:val="WW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8" w15:restartNumberingAfterBreak="0">
    <w:nsid w:val="161673F4"/>
    <w:multiLevelType w:val="multilevel"/>
    <w:tmpl w:val="6A14F12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39" w15:restartNumberingAfterBreak="0">
    <w:nsid w:val="168D4BD3"/>
    <w:multiLevelType w:val="multilevel"/>
    <w:tmpl w:val="5900CF0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40" w15:restartNumberingAfterBreak="0">
    <w:nsid w:val="17B2486A"/>
    <w:multiLevelType w:val="hybridMultilevel"/>
    <w:tmpl w:val="26342514"/>
    <w:lvl w:ilvl="0" w:tplc="C2BA1494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231C58"/>
    <w:multiLevelType w:val="hybridMultilevel"/>
    <w:tmpl w:val="2EAA78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B066ED7"/>
    <w:multiLevelType w:val="multilevel"/>
    <w:tmpl w:val="CE4485A6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3" w15:restartNumberingAfterBreak="0">
    <w:nsid w:val="1D0F0A2D"/>
    <w:multiLevelType w:val="multilevel"/>
    <w:tmpl w:val="2A985B8C"/>
    <w:styleLink w:val="WWNum9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D8C406B"/>
    <w:multiLevelType w:val="hybridMultilevel"/>
    <w:tmpl w:val="5A04E69C"/>
    <w:lvl w:ilvl="0" w:tplc="802C82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1DA86232"/>
    <w:multiLevelType w:val="hybridMultilevel"/>
    <w:tmpl w:val="360A6DB8"/>
    <w:lvl w:ilvl="0" w:tplc="B61A9DFC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4AE3C8">
      <w:start w:val="1"/>
      <w:numFmt w:val="decimal"/>
      <w:lvlText w:val="%2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4F95E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CD002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C68E4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CC0638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B2585C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64F1CC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54D39C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1DE64506"/>
    <w:multiLevelType w:val="multilevel"/>
    <w:tmpl w:val="435695BA"/>
    <w:styleLink w:val="WWNum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1EE43DE4"/>
    <w:multiLevelType w:val="multilevel"/>
    <w:tmpl w:val="477E0316"/>
    <w:styleLink w:val="WWNum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8" w15:restartNumberingAfterBreak="0">
    <w:nsid w:val="1FEF51D2"/>
    <w:multiLevelType w:val="multilevel"/>
    <w:tmpl w:val="6AE4407A"/>
    <w:styleLink w:val="WWNum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664D3C"/>
    <w:multiLevelType w:val="hybridMultilevel"/>
    <w:tmpl w:val="83ACD87C"/>
    <w:lvl w:ilvl="0" w:tplc="0415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0" w15:restartNumberingAfterBreak="0">
    <w:nsid w:val="2273517E"/>
    <w:multiLevelType w:val="multilevel"/>
    <w:tmpl w:val="0602C0B6"/>
    <w:styleLink w:val="WWNum39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68C06C7"/>
    <w:multiLevelType w:val="multilevel"/>
    <w:tmpl w:val="54EEA3B8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2" w15:restartNumberingAfterBreak="0">
    <w:nsid w:val="273D7FE1"/>
    <w:multiLevelType w:val="hybridMultilevel"/>
    <w:tmpl w:val="321E2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F50F08"/>
    <w:multiLevelType w:val="hybridMultilevel"/>
    <w:tmpl w:val="A8CAE0A8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4" w15:restartNumberingAfterBreak="0">
    <w:nsid w:val="28673EC5"/>
    <w:multiLevelType w:val="hybridMultilevel"/>
    <w:tmpl w:val="DF903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8755AA0"/>
    <w:multiLevelType w:val="multilevel"/>
    <w:tmpl w:val="2996BC52"/>
    <w:styleLink w:val="WWNum48"/>
    <w:lvl w:ilvl="0">
      <w:start w:val="1"/>
      <w:numFmt w:val="decimal"/>
      <w:lvlText w:val="%1."/>
      <w:lvlJc w:val="left"/>
      <w:pPr>
        <w:ind w:left="720" w:hanging="357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6" w15:restartNumberingAfterBreak="0">
    <w:nsid w:val="2AFE02A2"/>
    <w:multiLevelType w:val="hybridMultilevel"/>
    <w:tmpl w:val="42E84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B5932D3"/>
    <w:multiLevelType w:val="multilevel"/>
    <w:tmpl w:val="EDE03872"/>
    <w:styleLink w:val="WWNum9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8" w15:restartNumberingAfterBreak="0">
    <w:nsid w:val="2D8F079F"/>
    <w:multiLevelType w:val="multilevel"/>
    <w:tmpl w:val="FE24461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9" w15:restartNumberingAfterBreak="0">
    <w:nsid w:val="2E7C7DB4"/>
    <w:multiLevelType w:val="hybridMultilevel"/>
    <w:tmpl w:val="50EE0C5E"/>
    <w:lvl w:ilvl="0" w:tplc="04150017">
      <w:start w:val="1"/>
      <w:numFmt w:val="lowerLetter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60" w15:restartNumberingAfterBreak="0">
    <w:nsid w:val="2ECD3781"/>
    <w:multiLevelType w:val="multilevel"/>
    <w:tmpl w:val="FD00B210"/>
    <w:styleLink w:val="WWNum62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1" w15:restartNumberingAfterBreak="0">
    <w:nsid w:val="2F614F28"/>
    <w:multiLevelType w:val="multilevel"/>
    <w:tmpl w:val="D45672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31F70405"/>
    <w:multiLevelType w:val="multilevel"/>
    <w:tmpl w:val="D55CD83C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38117DB"/>
    <w:multiLevelType w:val="hybridMultilevel"/>
    <w:tmpl w:val="5A82C7B0"/>
    <w:lvl w:ilvl="0" w:tplc="0415000F">
      <w:start w:val="1"/>
      <w:numFmt w:val="decimal"/>
      <w:lvlText w:val="%1."/>
      <w:lvlJc w:val="left"/>
      <w:pPr>
        <w:ind w:left="437" w:hanging="360"/>
      </w:p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4" w15:restartNumberingAfterBreak="0">
    <w:nsid w:val="36A764BE"/>
    <w:multiLevelType w:val="hybridMultilevel"/>
    <w:tmpl w:val="A00A4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B62063"/>
    <w:multiLevelType w:val="hybridMultilevel"/>
    <w:tmpl w:val="5972D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7B4464E"/>
    <w:multiLevelType w:val="hybridMultilevel"/>
    <w:tmpl w:val="A6409624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67" w15:restartNumberingAfterBreak="0">
    <w:nsid w:val="39926856"/>
    <w:multiLevelType w:val="hybridMultilevel"/>
    <w:tmpl w:val="29D05C68"/>
    <w:styleLink w:val="WWNum9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39DD22F5"/>
    <w:multiLevelType w:val="multilevel"/>
    <w:tmpl w:val="B93CCC3E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69" w15:restartNumberingAfterBreak="0">
    <w:nsid w:val="3A267D81"/>
    <w:multiLevelType w:val="multilevel"/>
    <w:tmpl w:val="53265EDC"/>
    <w:styleLink w:val="WWNum5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0" w15:restartNumberingAfterBreak="0">
    <w:nsid w:val="3B241D14"/>
    <w:multiLevelType w:val="multilevel"/>
    <w:tmpl w:val="9F80A2CA"/>
    <w:styleLink w:val="WWNum70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1" w15:restartNumberingAfterBreak="0">
    <w:nsid w:val="3BCE0599"/>
    <w:multiLevelType w:val="hybridMultilevel"/>
    <w:tmpl w:val="65D89F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E836D32"/>
    <w:multiLevelType w:val="multilevel"/>
    <w:tmpl w:val="CC3A65BE"/>
    <w:styleLink w:val="WWNum91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3" w15:restartNumberingAfterBreak="0">
    <w:nsid w:val="3FB42F1F"/>
    <w:multiLevelType w:val="hybridMultilevel"/>
    <w:tmpl w:val="D1B22A6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4" w15:restartNumberingAfterBreak="0">
    <w:nsid w:val="40390CBD"/>
    <w:multiLevelType w:val="hybridMultilevel"/>
    <w:tmpl w:val="A0CA169A"/>
    <w:lvl w:ilvl="0" w:tplc="04150011">
      <w:start w:val="1"/>
      <w:numFmt w:val="decimal"/>
      <w:lvlText w:val="%1)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75" w15:restartNumberingAfterBreak="0">
    <w:nsid w:val="40471E07"/>
    <w:multiLevelType w:val="multilevel"/>
    <w:tmpl w:val="4500716A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."/>
      <w:lvlJc w:val="left"/>
      <w:pPr>
        <w:ind w:left="1788" w:hanging="36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76" w15:restartNumberingAfterBreak="0">
    <w:nsid w:val="406F36AA"/>
    <w:multiLevelType w:val="multilevel"/>
    <w:tmpl w:val="C494F06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."/>
      <w:lvlJc w:val="left"/>
      <w:pPr>
        <w:ind w:left="1866" w:hanging="360"/>
      </w:pPr>
    </w:lvl>
    <w:lvl w:ilvl="2">
      <w:start w:val="1"/>
      <w:numFmt w:val="lowerRoman"/>
      <w:lvlText w:val="."/>
      <w:lvlJc w:val="right"/>
      <w:pPr>
        <w:ind w:left="2586" w:hanging="180"/>
      </w:pPr>
    </w:lvl>
    <w:lvl w:ilvl="3">
      <w:start w:val="1"/>
      <w:numFmt w:val="decimal"/>
      <w:lvlText w:val="."/>
      <w:lvlJc w:val="left"/>
      <w:pPr>
        <w:ind w:left="3306" w:hanging="360"/>
      </w:pPr>
    </w:lvl>
    <w:lvl w:ilvl="4">
      <w:start w:val="1"/>
      <w:numFmt w:val="lowerLetter"/>
      <w:lvlText w:val="."/>
      <w:lvlJc w:val="left"/>
      <w:pPr>
        <w:ind w:left="4026" w:hanging="360"/>
      </w:pPr>
    </w:lvl>
    <w:lvl w:ilvl="5">
      <w:start w:val="1"/>
      <w:numFmt w:val="lowerRoman"/>
      <w:lvlText w:val="."/>
      <w:lvlJc w:val="right"/>
      <w:pPr>
        <w:ind w:left="4746" w:hanging="180"/>
      </w:pPr>
    </w:lvl>
    <w:lvl w:ilvl="6">
      <w:start w:val="1"/>
      <w:numFmt w:val="decimal"/>
      <w:lvlText w:val="."/>
      <w:lvlJc w:val="left"/>
      <w:pPr>
        <w:ind w:left="5466" w:hanging="360"/>
      </w:pPr>
    </w:lvl>
    <w:lvl w:ilvl="7">
      <w:start w:val="1"/>
      <w:numFmt w:val="lowerLetter"/>
      <w:lvlText w:val="."/>
      <w:lvlJc w:val="left"/>
      <w:pPr>
        <w:ind w:left="6186" w:hanging="360"/>
      </w:pPr>
    </w:lvl>
    <w:lvl w:ilvl="8">
      <w:start w:val="1"/>
      <w:numFmt w:val="lowerRoman"/>
      <w:lvlText w:val="."/>
      <w:lvlJc w:val="right"/>
      <w:pPr>
        <w:ind w:left="6906" w:hanging="180"/>
      </w:pPr>
    </w:lvl>
  </w:abstractNum>
  <w:abstractNum w:abstractNumId="77" w15:restartNumberingAfterBreak="0">
    <w:nsid w:val="40D20887"/>
    <w:multiLevelType w:val="hybridMultilevel"/>
    <w:tmpl w:val="2D5EC44A"/>
    <w:styleLink w:val="WWNum511"/>
    <w:lvl w:ilvl="0" w:tplc="BFDE2628">
      <w:start w:val="1"/>
      <w:numFmt w:val="decimal"/>
      <w:lvlText w:val="%1)"/>
      <w:lvlJc w:val="left"/>
      <w:pPr>
        <w:ind w:left="73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66C360">
      <w:start w:val="1"/>
      <w:numFmt w:val="lowerLetter"/>
      <w:lvlText w:val="%2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508630">
      <w:start w:val="1"/>
      <w:numFmt w:val="lowerRoman"/>
      <w:lvlText w:val="%3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CE1696">
      <w:start w:val="1"/>
      <w:numFmt w:val="decimal"/>
      <w:lvlText w:val="%4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AA2D6">
      <w:start w:val="1"/>
      <w:numFmt w:val="lowerLetter"/>
      <w:lvlText w:val="%5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FC3762">
      <w:start w:val="1"/>
      <w:numFmt w:val="lowerRoman"/>
      <w:lvlText w:val="%6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ECE1DE">
      <w:start w:val="1"/>
      <w:numFmt w:val="decimal"/>
      <w:lvlText w:val="%7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661086">
      <w:start w:val="1"/>
      <w:numFmt w:val="lowerLetter"/>
      <w:lvlText w:val="%8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CA3F4A">
      <w:start w:val="1"/>
      <w:numFmt w:val="lowerRoman"/>
      <w:lvlText w:val="%9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9" w15:restartNumberingAfterBreak="0">
    <w:nsid w:val="44413672"/>
    <w:multiLevelType w:val="multilevel"/>
    <w:tmpl w:val="C35AE9E2"/>
    <w:styleLink w:val="WWNum5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0" w15:restartNumberingAfterBreak="0">
    <w:nsid w:val="44510A3F"/>
    <w:multiLevelType w:val="multilevel"/>
    <w:tmpl w:val="A5FC5538"/>
    <w:styleLink w:val="WWNum38"/>
    <w:lvl w:ilvl="0">
      <w:start w:val="6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  <w:rPr>
        <w:color w:val="000000"/>
      </w:rPr>
    </w:lvl>
  </w:abstractNum>
  <w:abstractNum w:abstractNumId="81" w15:restartNumberingAfterBreak="0">
    <w:nsid w:val="45342D34"/>
    <w:multiLevelType w:val="hybridMultilevel"/>
    <w:tmpl w:val="CDA6D3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462E1D3D"/>
    <w:multiLevelType w:val="hybridMultilevel"/>
    <w:tmpl w:val="57FEF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6353033"/>
    <w:multiLevelType w:val="hybridMultilevel"/>
    <w:tmpl w:val="9252D8D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4" w15:restartNumberingAfterBreak="0">
    <w:nsid w:val="468B0A43"/>
    <w:multiLevelType w:val="multilevel"/>
    <w:tmpl w:val="A18E6B9E"/>
    <w:styleLink w:val="WWNum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5" w15:restartNumberingAfterBreak="0">
    <w:nsid w:val="46BE1C6A"/>
    <w:multiLevelType w:val="multilevel"/>
    <w:tmpl w:val="AA364A92"/>
    <w:styleLink w:val="WWNum6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46E03307"/>
    <w:multiLevelType w:val="multilevel"/>
    <w:tmpl w:val="ABEE44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7" w15:restartNumberingAfterBreak="0">
    <w:nsid w:val="471F34EB"/>
    <w:multiLevelType w:val="multilevel"/>
    <w:tmpl w:val="91C47878"/>
    <w:styleLink w:val="WWNum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47BC3B23"/>
    <w:multiLevelType w:val="hybridMultilevel"/>
    <w:tmpl w:val="B6380BF6"/>
    <w:lvl w:ilvl="0" w:tplc="1EDC3FB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34ACEE">
      <w:start w:val="1"/>
      <w:numFmt w:val="decimal"/>
      <w:lvlText w:val="%2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26544C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8E37A8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CE2E90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686F90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B2E202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60FD60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8CACB8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47F533ED"/>
    <w:multiLevelType w:val="multilevel"/>
    <w:tmpl w:val="9692CDDC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0" w15:restartNumberingAfterBreak="0">
    <w:nsid w:val="4C8421FC"/>
    <w:multiLevelType w:val="hybridMultilevel"/>
    <w:tmpl w:val="DE68E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CB20F1A"/>
    <w:multiLevelType w:val="hybridMultilevel"/>
    <w:tmpl w:val="321E2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CC27E6F"/>
    <w:multiLevelType w:val="hybridMultilevel"/>
    <w:tmpl w:val="E960C620"/>
    <w:lvl w:ilvl="0" w:tplc="6AD4BB68">
      <w:start w:val="1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004CAE">
      <w:start w:val="1"/>
      <w:numFmt w:val="decimal"/>
      <w:lvlText w:val="%2)"/>
      <w:lvlJc w:val="left"/>
      <w:pPr>
        <w:ind w:left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7215EA">
      <w:start w:val="1"/>
      <w:numFmt w:val="lowerLetter"/>
      <w:lvlText w:val="%3)"/>
      <w:lvlJc w:val="left"/>
      <w:pPr>
        <w:ind w:left="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9CF6A6">
      <w:start w:val="1"/>
      <w:numFmt w:val="bullet"/>
      <w:lvlText w:val=""/>
      <w:lvlJc w:val="left"/>
      <w:pPr>
        <w:ind w:left="1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3C9BD6">
      <w:start w:val="1"/>
      <w:numFmt w:val="bullet"/>
      <w:lvlText w:val="o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2CEEC">
      <w:start w:val="1"/>
      <w:numFmt w:val="bullet"/>
      <w:lvlText w:val="▪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04CFC">
      <w:start w:val="1"/>
      <w:numFmt w:val="bullet"/>
      <w:lvlText w:val="•"/>
      <w:lvlJc w:val="left"/>
      <w:pPr>
        <w:ind w:left="3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CC409C">
      <w:start w:val="1"/>
      <w:numFmt w:val="bullet"/>
      <w:lvlText w:val="o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87EEA">
      <w:start w:val="1"/>
      <w:numFmt w:val="bullet"/>
      <w:lvlText w:val="▪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4F05383C"/>
    <w:multiLevelType w:val="hybridMultilevel"/>
    <w:tmpl w:val="400446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0D481A"/>
    <w:multiLevelType w:val="multilevel"/>
    <w:tmpl w:val="A4143B2C"/>
    <w:styleLink w:val="WWNum88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22"/>
        <w:szCs w:val="22"/>
        <w:lang w:val="pl-PL"/>
      </w:rPr>
    </w:lvl>
  </w:abstractNum>
  <w:abstractNum w:abstractNumId="95" w15:restartNumberingAfterBreak="0">
    <w:nsid w:val="50DC5E19"/>
    <w:multiLevelType w:val="hybridMultilevel"/>
    <w:tmpl w:val="796828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6" w15:restartNumberingAfterBreak="0">
    <w:nsid w:val="513825B8"/>
    <w:multiLevelType w:val="multilevel"/>
    <w:tmpl w:val="8848CE58"/>
    <w:styleLink w:val="WWNum87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7" w15:restartNumberingAfterBreak="0">
    <w:nsid w:val="52F7153C"/>
    <w:multiLevelType w:val="hybridMultilevel"/>
    <w:tmpl w:val="1422A776"/>
    <w:styleLink w:val="WWNum211"/>
    <w:lvl w:ilvl="0" w:tplc="DBF02220">
      <w:start w:val="1"/>
      <w:numFmt w:val="decimal"/>
      <w:lvlText w:val="%1."/>
      <w:lvlJc w:val="left"/>
      <w:pPr>
        <w:ind w:left="3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98" w15:restartNumberingAfterBreak="0">
    <w:nsid w:val="531D45F4"/>
    <w:multiLevelType w:val="multilevel"/>
    <w:tmpl w:val="C1489EA2"/>
    <w:styleLink w:val="WWNum72"/>
    <w:lvl w:ilvl="0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99" w15:restartNumberingAfterBreak="0">
    <w:nsid w:val="54AC10AC"/>
    <w:multiLevelType w:val="hybridMultilevel"/>
    <w:tmpl w:val="66AC5160"/>
    <w:lvl w:ilvl="0" w:tplc="52C0F71C">
      <w:start w:val="5"/>
      <w:numFmt w:val="decimal"/>
      <w:lvlText w:val="%1."/>
      <w:lvlJc w:val="left"/>
      <w:pPr>
        <w:ind w:left="11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A92DEC"/>
    <w:multiLevelType w:val="multilevel"/>
    <w:tmpl w:val="D2047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1" w15:restartNumberingAfterBreak="0">
    <w:nsid w:val="583D71B1"/>
    <w:multiLevelType w:val="multilevel"/>
    <w:tmpl w:val="E5E666E0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2" w15:restartNumberingAfterBreak="0">
    <w:nsid w:val="586A2A56"/>
    <w:multiLevelType w:val="multilevel"/>
    <w:tmpl w:val="CD8616F8"/>
    <w:styleLink w:val="WWNum95"/>
    <w:lvl w:ilvl="0">
      <w:start w:val="18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3" w15:restartNumberingAfterBreak="0">
    <w:nsid w:val="58805F93"/>
    <w:multiLevelType w:val="multilevel"/>
    <w:tmpl w:val="8AECE71C"/>
    <w:styleLink w:val="WWNum52"/>
    <w:lvl w:ilvl="0">
      <w:start w:val="1"/>
      <w:numFmt w:val="decimal"/>
      <w:lvlText w:val="%1."/>
      <w:lvlJc w:val="left"/>
      <w:pPr>
        <w:ind w:left="720" w:hanging="357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4" w15:restartNumberingAfterBreak="0">
    <w:nsid w:val="58C42203"/>
    <w:multiLevelType w:val="multilevel"/>
    <w:tmpl w:val="2EA863A0"/>
    <w:styleLink w:val="WWNum5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Times New Roman"/>
        <w:bCs/>
        <w:color w:val="00000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5" w15:restartNumberingAfterBreak="0">
    <w:nsid w:val="58F90FB6"/>
    <w:multiLevelType w:val="multilevel"/>
    <w:tmpl w:val="EF120AF0"/>
    <w:styleLink w:val="WWNum4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 w15:restartNumberingAfterBreak="0">
    <w:nsid w:val="59F2543E"/>
    <w:multiLevelType w:val="multilevel"/>
    <w:tmpl w:val="5212E14E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107" w15:restartNumberingAfterBreak="0">
    <w:nsid w:val="5A165500"/>
    <w:multiLevelType w:val="hybridMultilevel"/>
    <w:tmpl w:val="CDA6D3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5B686AFF"/>
    <w:multiLevelType w:val="multilevel"/>
    <w:tmpl w:val="FCA84800"/>
    <w:styleLink w:val="WWNum6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9" w15:restartNumberingAfterBreak="0">
    <w:nsid w:val="5C1B46F4"/>
    <w:multiLevelType w:val="multilevel"/>
    <w:tmpl w:val="9D96F138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5CC124FD"/>
    <w:multiLevelType w:val="multilevel"/>
    <w:tmpl w:val="56E882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1" w15:restartNumberingAfterBreak="0">
    <w:nsid w:val="5DC64762"/>
    <w:multiLevelType w:val="hybridMultilevel"/>
    <w:tmpl w:val="9E06FE3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2" w15:restartNumberingAfterBreak="0">
    <w:nsid w:val="61FB1FE5"/>
    <w:multiLevelType w:val="multilevel"/>
    <w:tmpl w:val="FAF631D4"/>
    <w:styleLink w:val="WWNum68"/>
    <w:lvl w:ilvl="0">
      <w:start w:val="1"/>
      <w:numFmt w:val="decimal"/>
      <w:suff w:val="space"/>
      <w:lvlText w:val="%1)"/>
      <w:lvlJc w:val="left"/>
      <w:pPr>
        <w:ind w:left="340" w:firstLine="20"/>
      </w:pPr>
      <w:rPr>
        <w:rFonts w:ascii="Times New Roman" w:eastAsia="Andale Sans UI" w:hAnsi="Times New Roman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3" w15:restartNumberingAfterBreak="0">
    <w:nsid w:val="621B0469"/>
    <w:multiLevelType w:val="hybridMultilevel"/>
    <w:tmpl w:val="E8580CD0"/>
    <w:lvl w:ilvl="0" w:tplc="8CE6F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627036A4"/>
    <w:multiLevelType w:val="hybridMultilevel"/>
    <w:tmpl w:val="7B760206"/>
    <w:lvl w:ilvl="0" w:tplc="052E18D4">
      <w:start w:val="1"/>
      <w:numFmt w:val="decimal"/>
      <w:lvlText w:val="%1."/>
      <w:lvlJc w:val="left"/>
      <w:pPr>
        <w:ind w:left="29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8446AA">
      <w:start w:val="1"/>
      <w:numFmt w:val="lowerLetter"/>
      <w:lvlText w:val="%2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C164C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4AAEC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B8C290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F48EBE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2AB65C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DCE0C2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B624FE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649440B9"/>
    <w:multiLevelType w:val="hybridMultilevel"/>
    <w:tmpl w:val="78E425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66AB6CF3"/>
    <w:multiLevelType w:val="multilevel"/>
    <w:tmpl w:val="FAFE9628"/>
    <w:lvl w:ilvl="0">
      <w:start w:val="1"/>
      <w:numFmt w:val="lowerLetter"/>
      <w:lvlText w:val="%1)"/>
      <w:lvlJc w:val="left"/>
      <w:pPr>
        <w:ind w:left="1423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."/>
      <w:lvlJc w:val="left"/>
      <w:pPr>
        <w:ind w:left="2143" w:hanging="360"/>
      </w:pPr>
    </w:lvl>
    <w:lvl w:ilvl="2">
      <w:start w:val="1"/>
      <w:numFmt w:val="lowerRoman"/>
      <w:lvlText w:val="."/>
      <w:lvlJc w:val="right"/>
      <w:pPr>
        <w:ind w:left="2863" w:hanging="180"/>
      </w:pPr>
    </w:lvl>
    <w:lvl w:ilvl="3">
      <w:start w:val="1"/>
      <w:numFmt w:val="decimal"/>
      <w:lvlText w:val="."/>
      <w:lvlJc w:val="left"/>
      <w:pPr>
        <w:ind w:left="3583" w:hanging="360"/>
      </w:pPr>
    </w:lvl>
    <w:lvl w:ilvl="4">
      <w:start w:val="1"/>
      <w:numFmt w:val="lowerLetter"/>
      <w:lvlText w:val="."/>
      <w:lvlJc w:val="left"/>
      <w:pPr>
        <w:ind w:left="4303" w:hanging="360"/>
      </w:pPr>
    </w:lvl>
    <w:lvl w:ilvl="5">
      <w:start w:val="1"/>
      <w:numFmt w:val="lowerRoman"/>
      <w:lvlText w:val="."/>
      <w:lvlJc w:val="right"/>
      <w:pPr>
        <w:ind w:left="5023" w:hanging="180"/>
      </w:pPr>
    </w:lvl>
    <w:lvl w:ilvl="6">
      <w:start w:val="1"/>
      <w:numFmt w:val="decimal"/>
      <w:lvlText w:val="."/>
      <w:lvlJc w:val="left"/>
      <w:pPr>
        <w:ind w:left="5743" w:hanging="360"/>
      </w:pPr>
    </w:lvl>
    <w:lvl w:ilvl="7">
      <w:start w:val="1"/>
      <w:numFmt w:val="lowerLetter"/>
      <w:lvlText w:val="."/>
      <w:lvlJc w:val="left"/>
      <w:pPr>
        <w:ind w:left="6463" w:hanging="360"/>
      </w:pPr>
    </w:lvl>
    <w:lvl w:ilvl="8">
      <w:start w:val="1"/>
      <w:numFmt w:val="lowerRoman"/>
      <w:lvlText w:val="."/>
      <w:lvlJc w:val="right"/>
      <w:pPr>
        <w:ind w:left="7183" w:hanging="180"/>
      </w:pPr>
    </w:lvl>
  </w:abstractNum>
  <w:abstractNum w:abstractNumId="117" w15:restartNumberingAfterBreak="0">
    <w:nsid w:val="677F3434"/>
    <w:multiLevelType w:val="hybridMultilevel"/>
    <w:tmpl w:val="30DA9F2E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18" w15:restartNumberingAfterBreak="0">
    <w:nsid w:val="68961A14"/>
    <w:multiLevelType w:val="hybridMultilevel"/>
    <w:tmpl w:val="05DAFE76"/>
    <w:lvl w:ilvl="0" w:tplc="B1F224D8">
      <w:start w:val="1"/>
      <w:numFmt w:val="decimal"/>
      <w:lvlText w:val="%1)"/>
      <w:lvlJc w:val="left"/>
      <w:pPr>
        <w:ind w:left="643"/>
      </w:pPr>
      <w:rPr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60A20C">
      <w:start w:val="1"/>
      <w:numFmt w:val="decimal"/>
      <w:lvlText w:val="%2)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82D7F6">
      <w:start w:val="1"/>
      <w:numFmt w:val="lowerRoman"/>
      <w:lvlText w:val="%3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183868">
      <w:start w:val="1"/>
      <w:numFmt w:val="decimal"/>
      <w:lvlText w:val="%4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4617A">
      <w:start w:val="1"/>
      <w:numFmt w:val="lowerLetter"/>
      <w:lvlText w:val="%5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48958">
      <w:start w:val="1"/>
      <w:numFmt w:val="lowerRoman"/>
      <w:lvlText w:val="%6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FA8ED4">
      <w:start w:val="1"/>
      <w:numFmt w:val="decimal"/>
      <w:lvlText w:val="%7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424840">
      <w:start w:val="1"/>
      <w:numFmt w:val="lowerLetter"/>
      <w:lvlText w:val="%8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9CD0B0">
      <w:start w:val="1"/>
      <w:numFmt w:val="lowerRoman"/>
      <w:lvlText w:val="%9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69F110A9"/>
    <w:multiLevelType w:val="multilevel"/>
    <w:tmpl w:val="AFD4CFDE"/>
    <w:styleLink w:val="WWNum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69F810F0"/>
    <w:multiLevelType w:val="hybridMultilevel"/>
    <w:tmpl w:val="507638E0"/>
    <w:lvl w:ilvl="0" w:tplc="9BE4FC08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21" w15:restartNumberingAfterBreak="0">
    <w:nsid w:val="6A7F6B0A"/>
    <w:multiLevelType w:val="hybridMultilevel"/>
    <w:tmpl w:val="8DE0392A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2" w15:restartNumberingAfterBreak="0">
    <w:nsid w:val="6AD54E37"/>
    <w:multiLevelType w:val="hybridMultilevel"/>
    <w:tmpl w:val="C3B0AD54"/>
    <w:lvl w:ilvl="0" w:tplc="86EEEF6C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3" w15:restartNumberingAfterBreak="0">
    <w:nsid w:val="6B3D4299"/>
    <w:multiLevelType w:val="hybridMultilevel"/>
    <w:tmpl w:val="765E606E"/>
    <w:lvl w:ilvl="0" w:tplc="B546BAF8">
      <w:start w:val="1"/>
      <w:numFmt w:val="decimal"/>
      <w:lvlText w:val="%1)"/>
      <w:lvlJc w:val="left"/>
      <w:pPr>
        <w:ind w:left="73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24" w15:restartNumberingAfterBreak="0">
    <w:nsid w:val="6C4F51BC"/>
    <w:multiLevelType w:val="multilevel"/>
    <w:tmpl w:val="C262C4C6"/>
    <w:styleLink w:val="WWNum66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25" w15:restartNumberingAfterBreak="0">
    <w:nsid w:val="6D715548"/>
    <w:multiLevelType w:val="multilevel"/>
    <w:tmpl w:val="03563DE8"/>
    <w:styleLink w:val="WWNum5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126" w15:restartNumberingAfterBreak="0">
    <w:nsid w:val="70B47035"/>
    <w:multiLevelType w:val="hybridMultilevel"/>
    <w:tmpl w:val="E376A1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7" w15:restartNumberingAfterBreak="0">
    <w:nsid w:val="716C107E"/>
    <w:multiLevelType w:val="hybridMultilevel"/>
    <w:tmpl w:val="B1080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71EA623E"/>
    <w:multiLevelType w:val="multilevel"/>
    <w:tmpl w:val="78EEC1D2"/>
    <w:styleLink w:val="WWNum41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22"/>
        <w:szCs w:val="22"/>
        <w:lang w:val="pl-PL"/>
      </w:rPr>
    </w:lvl>
  </w:abstractNum>
  <w:abstractNum w:abstractNumId="129" w15:restartNumberingAfterBreak="0">
    <w:nsid w:val="72C25C29"/>
    <w:multiLevelType w:val="multilevel"/>
    <w:tmpl w:val="A1D29B92"/>
    <w:styleLink w:val="WWNum5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0" w15:restartNumberingAfterBreak="0">
    <w:nsid w:val="72CE231D"/>
    <w:multiLevelType w:val="multilevel"/>
    <w:tmpl w:val="AAF6168C"/>
    <w:styleLink w:val="WWNum49"/>
    <w:lvl w:ilvl="0">
      <w:start w:val="18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1" w15:restartNumberingAfterBreak="0">
    <w:nsid w:val="73AE298E"/>
    <w:multiLevelType w:val="multilevel"/>
    <w:tmpl w:val="C652F242"/>
    <w:styleLink w:val="WWNum65"/>
    <w:lvl w:ilvl="0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785" w:hanging="360"/>
      </w:pPr>
    </w:lvl>
    <w:lvl w:ilvl="2">
      <w:start w:val="1"/>
      <w:numFmt w:val="decimal"/>
      <w:lvlText w:val="%1.%2.%3."/>
      <w:lvlJc w:val="left"/>
      <w:pPr>
        <w:ind w:left="2505" w:hanging="36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decimal"/>
      <w:lvlText w:val="%1.%2.%3.%4.%5."/>
      <w:lvlJc w:val="left"/>
      <w:pPr>
        <w:ind w:left="3945" w:hanging="360"/>
      </w:pPr>
    </w:lvl>
    <w:lvl w:ilvl="5">
      <w:start w:val="1"/>
      <w:numFmt w:val="decimal"/>
      <w:lvlText w:val="%1.%2.%3.%4.%5.%6."/>
      <w:lvlJc w:val="left"/>
      <w:pPr>
        <w:ind w:left="4665" w:hanging="36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decimal"/>
      <w:lvlText w:val="%1.%2.%3.%4.%5.%6.%7.%8."/>
      <w:lvlJc w:val="left"/>
      <w:pPr>
        <w:ind w:left="6105" w:hanging="360"/>
      </w:pPr>
    </w:lvl>
    <w:lvl w:ilvl="8">
      <w:start w:val="1"/>
      <w:numFmt w:val="decimal"/>
      <w:lvlText w:val="%1.%2.%3.%4.%5.%6.%7.%8.%9."/>
      <w:lvlJc w:val="left"/>
      <w:pPr>
        <w:ind w:left="6825" w:hanging="360"/>
      </w:pPr>
    </w:lvl>
  </w:abstractNum>
  <w:abstractNum w:abstractNumId="132" w15:restartNumberingAfterBreak="0">
    <w:nsid w:val="73D51512"/>
    <w:multiLevelType w:val="multilevel"/>
    <w:tmpl w:val="F82079D6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4177873"/>
    <w:multiLevelType w:val="multilevel"/>
    <w:tmpl w:val="6AD63426"/>
    <w:styleLink w:val="WW8Num28"/>
    <w:lvl w:ilvl="0">
      <w:numFmt w:val="bullet"/>
      <w:lvlText w:val="-"/>
      <w:lvlJc w:val="left"/>
      <w:pPr>
        <w:ind w:left="488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56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8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0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2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4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6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8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08" w:hanging="360"/>
      </w:pPr>
      <w:rPr>
        <w:rFonts w:ascii="Wingdings" w:hAnsi="Wingdings" w:cs="Wingdings"/>
      </w:rPr>
    </w:lvl>
  </w:abstractNum>
  <w:abstractNum w:abstractNumId="134" w15:restartNumberingAfterBreak="0">
    <w:nsid w:val="744B325C"/>
    <w:multiLevelType w:val="hybridMultilevel"/>
    <w:tmpl w:val="0C5EB054"/>
    <w:lvl w:ilvl="0" w:tplc="3AD6B76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7736213E"/>
    <w:multiLevelType w:val="multilevel"/>
    <w:tmpl w:val="1D34BEF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6" w15:restartNumberingAfterBreak="0">
    <w:nsid w:val="799630BE"/>
    <w:multiLevelType w:val="multilevel"/>
    <w:tmpl w:val="6E3A2E62"/>
    <w:styleLink w:val="WWNum21"/>
    <w:lvl w:ilvl="0">
      <w:start w:val="1"/>
      <w:numFmt w:val="decimal"/>
      <w:suff w:val="space"/>
      <w:lvlText w:val="%1."/>
      <w:lvlJc w:val="left"/>
      <w:pPr>
        <w:ind w:left="720" w:hanging="35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7" w15:restartNumberingAfterBreak="0">
    <w:nsid w:val="7C8D0081"/>
    <w:multiLevelType w:val="hybridMultilevel"/>
    <w:tmpl w:val="84E4BE3E"/>
    <w:lvl w:ilvl="0" w:tplc="F6781D9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7CEC2F54"/>
    <w:multiLevelType w:val="hybridMultilevel"/>
    <w:tmpl w:val="ACC48D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759174">
    <w:abstractNumId w:val="45"/>
  </w:num>
  <w:num w:numId="2" w16cid:durableId="831024345">
    <w:abstractNumId w:val="88"/>
  </w:num>
  <w:num w:numId="3" w16cid:durableId="728646714">
    <w:abstractNumId w:val="92"/>
  </w:num>
  <w:num w:numId="4" w16cid:durableId="1131090342">
    <w:abstractNumId w:val="34"/>
  </w:num>
  <w:num w:numId="5" w16cid:durableId="745345674">
    <w:abstractNumId w:val="67"/>
  </w:num>
  <w:num w:numId="6" w16cid:durableId="1050882638">
    <w:abstractNumId w:val="77"/>
  </w:num>
  <w:num w:numId="7" w16cid:durableId="265387288">
    <w:abstractNumId w:val="16"/>
  </w:num>
  <w:num w:numId="8" w16cid:durableId="1730574000">
    <w:abstractNumId w:val="25"/>
  </w:num>
  <w:num w:numId="9" w16cid:durableId="650212185">
    <w:abstractNumId w:val="30"/>
  </w:num>
  <w:num w:numId="10" w16cid:durableId="1991325177">
    <w:abstractNumId w:val="82"/>
  </w:num>
  <w:num w:numId="11" w16cid:durableId="1368482592">
    <w:abstractNumId w:val="126"/>
  </w:num>
  <w:num w:numId="12" w16cid:durableId="1999729950">
    <w:abstractNumId w:val="117"/>
  </w:num>
  <w:num w:numId="13" w16cid:durableId="1905526390">
    <w:abstractNumId w:val="63"/>
  </w:num>
  <w:num w:numId="14" w16cid:durableId="1319728051">
    <w:abstractNumId w:val="41"/>
  </w:num>
  <w:num w:numId="15" w16cid:durableId="1968850214">
    <w:abstractNumId w:val="31"/>
  </w:num>
  <w:num w:numId="16" w16cid:durableId="579489036">
    <w:abstractNumId w:val="49"/>
  </w:num>
  <w:num w:numId="17" w16cid:durableId="2109539507">
    <w:abstractNumId w:val="114"/>
  </w:num>
  <w:num w:numId="18" w16cid:durableId="704840116">
    <w:abstractNumId w:val="97"/>
  </w:num>
  <w:num w:numId="19" w16cid:durableId="655693427">
    <w:abstractNumId w:val="44"/>
  </w:num>
  <w:num w:numId="20" w16cid:durableId="410543057">
    <w:abstractNumId w:val="78"/>
  </w:num>
  <w:num w:numId="21" w16cid:durableId="972830764">
    <w:abstractNumId w:val="127"/>
  </w:num>
  <w:num w:numId="22" w16cid:durableId="373769758">
    <w:abstractNumId w:val="74"/>
  </w:num>
  <w:num w:numId="23" w16cid:durableId="940334982">
    <w:abstractNumId w:val="71"/>
  </w:num>
  <w:num w:numId="24" w16cid:durableId="2045907294">
    <w:abstractNumId w:val="65"/>
  </w:num>
  <w:num w:numId="25" w16cid:durableId="820731037">
    <w:abstractNumId w:val="138"/>
  </w:num>
  <w:num w:numId="26" w16cid:durableId="627665652">
    <w:abstractNumId w:val="53"/>
  </w:num>
  <w:num w:numId="27" w16cid:durableId="1079210102">
    <w:abstractNumId w:val="91"/>
  </w:num>
  <w:num w:numId="28" w16cid:durableId="1395155464">
    <w:abstractNumId w:val="123"/>
  </w:num>
  <w:num w:numId="29" w16cid:durableId="1738090332">
    <w:abstractNumId w:val="121"/>
  </w:num>
  <w:num w:numId="30" w16cid:durableId="621687920">
    <w:abstractNumId w:val="52"/>
  </w:num>
  <w:num w:numId="31" w16cid:durableId="887377034">
    <w:abstractNumId w:val="81"/>
  </w:num>
  <w:num w:numId="32" w16cid:durableId="1910378744">
    <w:abstractNumId w:val="107"/>
  </w:num>
  <w:num w:numId="33" w16cid:durableId="98959585">
    <w:abstractNumId w:val="133"/>
  </w:num>
  <w:num w:numId="34" w16cid:durableId="1079138779">
    <w:abstractNumId w:val="137"/>
  </w:num>
  <w:num w:numId="35" w16cid:durableId="1861699672">
    <w:abstractNumId w:val="118"/>
  </w:num>
  <w:num w:numId="36" w16cid:durableId="807164109">
    <w:abstractNumId w:val="136"/>
  </w:num>
  <w:num w:numId="37" w16cid:durableId="1427993663">
    <w:abstractNumId w:val="87"/>
  </w:num>
  <w:num w:numId="38" w16cid:durableId="533617024">
    <w:abstractNumId w:val="43"/>
  </w:num>
  <w:num w:numId="39" w16cid:durableId="287392276">
    <w:abstractNumId w:val="83"/>
  </w:num>
  <w:num w:numId="40" w16cid:durableId="522792893">
    <w:abstractNumId w:val="115"/>
  </w:num>
  <w:num w:numId="41" w16cid:durableId="1172643336">
    <w:abstractNumId w:val="36"/>
  </w:num>
  <w:num w:numId="42" w16cid:durableId="528684266">
    <w:abstractNumId w:val="64"/>
  </w:num>
  <w:num w:numId="43" w16cid:durableId="43338016">
    <w:abstractNumId w:val="56"/>
  </w:num>
  <w:num w:numId="44" w16cid:durableId="1146236860">
    <w:abstractNumId w:val="113"/>
  </w:num>
  <w:num w:numId="45" w16cid:durableId="1750493395">
    <w:abstractNumId w:val="73"/>
  </w:num>
  <w:num w:numId="46" w16cid:durableId="45760310">
    <w:abstractNumId w:val="59"/>
  </w:num>
  <w:num w:numId="47" w16cid:durableId="548877173">
    <w:abstractNumId w:val="19"/>
  </w:num>
  <w:num w:numId="48" w16cid:durableId="815337712">
    <w:abstractNumId w:val="108"/>
  </w:num>
  <w:num w:numId="49" w16cid:durableId="1044870772">
    <w:abstractNumId w:val="124"/>
  </w:num>
  <w:num w:numId="50" w16cid:durableId="1979262086">
    <w:abstractNumId w:val="32"/>
  </w:num>
  <w:num w:numId="51" w16cid:durableId="517429570">
    <w:abstractNumId w:val="109"/>
  </w:num>
  <w:num w:numId="52" w16cid:durableId="1427652297">
    <w:abstractNumId w:val="85"/>
  </w:num>
  <w:num w:numId="53" w16cid:durableId="1415935087">
    <w:abstractNumId w:val="106"/>
  </w:num>
  <w:num w:numId="54" w16cid:durableId="26956999">
    <w:abstractNumId w:val="47"/>
  </w:num>
  <w:num w:numId="55" w16cid:durableId="1439445457">
    <w:abstractNumId w:val="125"/>
  </w:num>
  <w:num w:numId="56" w16cid:durableId="1819610607">
    <w:abstractNumId w:val="129"/>
  </w:num>
  <w:num w:numId="57" w16cid:durableId="1889994636">
    <w:abstractNumId w:val="131"/>
  </w:num>
  <w:num w:numId="58" w16cid:durableId="2007856733">
    <w:abstractNumId w:val="62"/>
  </w:num>
  <w:num w:numId="59" w16cid:durableId="659694095">
    <w:abstractNumId w:val="112"/>
  </w:num>
  <w:num w:numId="60" w16cid:durableId="142048222">
    <w:abstractNumId w:val="84"/>
  </w:num>
  <w:num w:numId="61" w16cid:durableId="405541462">
    <w:abstractNumId w:val="104"/>
  </w:num>
  <w:num w:numId="62" w16cid:durableId="1889564365">
    <w:abstractNumId w:val="79"/>
  </w:num>
  <w:num w:numId="63" w16cid:durableId="966160647">
    <w:abstractNumId w:val="48"/>
  </w:num>
  <w:num w:numId="64" w16cid:durableId="913784088">
    <w:abstractNumId w:val="26"/>
  </w:num>
  <w:num w:numId="65" w16cid:durableId="1306466599">
    <w:abstractNumId w:val="128"/>
  </w:num>
  <w:num w:numId="66" w16cid:durableId="1639189881">
    <w:abstractNumId w:val="119"/>
  </w:num>
  <w:num w:numId="67" w16cid:durableId="492532095">
    <w:abstractNumId w:val="80"/>
  </w:num>
  <w:num w:numId="68" w16cid:durableId="1411852671">
    <w:abstractNumId w:val="28"/>
  </w:num>
  <w:num w:numId="69" w16cid:durableId="1907107880">
    <w:abstractNumId w:val="50"/>
  </w:num>
  <w:num w:numId="70" w16cid:durableId="1741712959">
    <w:abstractNumId w:val="29"/>
  </w:num>
  <w:num w:numId="71" w16cid:durableId="2037457902">
    <w:abstractNumId w:val="105"/>
  </w:num>
  <w:num w:numId="72" w16cid:durableId="2042631437">
    <w:abstractNumId w:val="130"/>
  </w:num>
  <w:num w:numId="73" w16cid:durableId="1544370137">
    <w:abstractNumId w:val="70"/>
  </w:num>
  <w:num w:numId="74" w16cid:durableId="2098163696">
    <w:abstractNumId w:val="98"/>
  </w:num>
  <w:num w:numId="75" w16cid:durableId="1778255196">
    <w:abstractNumId w:val="60"/>
  </w:num>
  <w:num w:numId="76" w16cid:durableId="1022167165">
    <w:abstractNumId w:val="37"/>
  </w:num>
  <w:num w:numId="77" w16cid:durableId="711463321">
    <w:abstractNumId w:val="42"/>
  </w:num>
  <w:num w:numId="78" w16cid:durableId="1096439223">
    <w:abstractNumId w:val="69"/>
  </w:num>
  <w:num w:numId="79" w16cid:durableId="2010061848">
    <w:abstractNumId w:val="18"/>
  </w:num>
  <w:num w:numId="80" w16cid:durableId="1900900396">
    <w:abstractNumId w:val="132"/>
  </w:num>
  <w:num w:numId="81" w16cid:durableId="949704401">
    <w:abstractNumId w:val="96"/>
  </w:num>
  <w:num w:numId="82" w16cid:durableId="485123842">
    <w:abstractNumId w:val="94"/>
  </w:num>
  <w:num w:numId="83" w16cid:durableId="1265335558">
    <w:abstractNumId w:val="24"/>
  </w:num>
  <w:num w:numId="84" w16cid:durableId="970482621">
    <w:abstractNumId w:val="72"/>
  </w:num>
  <w:num w:numId="85" w16cid:durableId="425033604">
    <w:abstractNumId w:val="22"/>
  </w:num>
  <w:num w:numId="86" w16cid:durableId="944576783">
    <w:abstractNumId w:val="33"/>
  </w:num>
  <w:num w:numId="87" w16cid:durableId="308049748">
    <w:abstractNumId w:val="57"/>
  </w:num>
  <w:num w:numId="88" w16cid:durableId="241261403">
    <w:abstractNumId w:val="102"/>
  </w:num>
  <w:num w:numId="89" w16cid:durableId="629752465">
    <w:abstractNumId w:val="35"/>
  </w:num>
  <w:num w:numId="90" w16cid:durableId="444739461">
    <w:abstractNumId w:val="120"/>
  </w:num>
  <w:num w:numId="91" w16cid:durableId="1885286011">
    <w:abstractNumId w:val="46"/>
  </w:num>
  <w:num w:numId="92" w16cid:durableId="194077383">
    <w:abstractNumId w:val="66"/>
  </w:num>
  <w:num w:numId="93" w16cid:durableId="2081638667">
    <w:abstractNumId w:val="99"/>
  </w:num>
  <w:num w:numId="94" w16cid:durableId="1738086258">
    <w:abstractNumId w:val="55"/>
  </w:num>
  <w:num w:numId="95" w16cid:durableId="39286188">
    <w:abstractNumId w:val="103"/>
  </w:num>
  <w:num w:numId="96" w16cid:durableId="16558345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399332370">
    <w:abstractNumId w:val="134"/>
  </w:num>
  <w:num w:numId="98" w16cid:durableId="122155305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997343809">
    <w:abstractNumId w:val="111"/>
  </w:num>
  <w:num w:numId="100" w16cid:durableId="1570729075">
    <w:abstractNumId w:val="122"/>
  </w:num>
  <w:num w:numId="101" w16cid:durableId="179398541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378551232">
    <w:abstractNumId w:val="20"/>
  </w:num>
  <w:num w:numId="103" w16cid:durableId="1997419878">
    <w:abstractNumId w:val="95"/>
  </w:num>
  <w:num w:numId="104" w16cid:durableId="17242916">
    <w:abstractNumId w:val="54"/>
  </w:num>
  <w:num w:numId="105" w16cid:durableId="837574206">
    <w:abstractNumId w:val="27"/>
  </w:num>
  <w:num w:numId="106" w16cid:durableId="2072727867">
    <w:abstractNumId w:val="68"/>
  </w:num>
  <w:num w:numId="107" w16cid:durableId="199519782">
    <w:abstractNumId w:val="68"/>
    <w:lvlOverride w:ilvl="0">
      <w:startOverride w:val="1"/>
    </w:lvlOverride>
  </w:num>
  <w:num w:numId="108" w16cid:durableId="4746965">
    <w:abstractNumId w:val="38"/>
  </w:num>
  <w:num w:numId="109" w16cid:durableId="1037244389">
    <w:abstractNumId w:val="17"/>
  </w:num>
  <w:num w:numId="110" w16cid:durableId="913710042">
    <w:abstractNumId w:val="110"/>
  </w:num>
  <w:num w:numId="111" w16cid:durableId="538667681">
    <w:abstractNumId w:val="100"/>
  </w:num>
  <w:num w:numId="112" w16cid:durableId="786973466">
    <w:abstractNumId w:val="135"/>
  </w:num>
  <w:num w:numId="113" w16cid:durableId="170264803">
    <w:abstractNumId w:val="89"/>
  </w:num>
  <w:num w:numId="114" w16cid:durableId="1508599426">
    <w:abstractNumId w:val="76"/>
  </w:num>
  <w:num w:numId="115" w16cid:durableId="367343125">
    <w:abstractNumId w:val="58"/>
  </w:num>
  <w:num w:numId="116" w16cid:durableId="716585703">
    <w:abstractNumId w:val="51"/>
  </w:num>
  <w:num w:numId="117" w16cid:durableId="1125731318">
    <w:abstractNumId w:val="75"/>
  </w:num>
  <w:num w:numId="118" w16cid:durableId="334184747">
    <w:abstractNumId w:val="116"/>
  </w:num>
  <w:num w:numId="119" w16cid:durableId="936136262">
    <w:abstractNumId w:val="23"/>
  </w:num>
  <w:num w:numId="120" w16cid:durableId="1638028937">
    <w:abstractNumId w:val="39"/>
  </w:num>
  <w:num w:numId="121" w16cid:durableId="26226224">
    <w:abstractNumId w:val="101"/>
  </w:num>
  <w:num w:numId="122" w16cid:durableId="804540588">
    <w:abstractNumId w:val="86"/>
  </w:num>
  <w:num w:numId="123" w16cid:durableId="1395085971">
    <w:abstractNumId w:val="40"/>
  </w:num>
  <w:num w:numId="124" w16cid:durableId="1854956585">
    <w:abstractNumId w:val="93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667"/>
    <w:rsid w:val="00000292"/>
    <w:rsid w:val="00000F33"/>
    <w:rsid w:val="0000124E"/>
    <w:rsid w:val="00003576"/>
    <w:rsid w:val="0000490E"/>
    <w:rsid w:val="000071C4"/>
    <w:rsid w:val="00007944"/>
    <w:rsid w:val="0001152C"/>
    <w:rsid w:val="000130D3"/>
    <w:rsid w:val="00013E99"/>
    <w:rsid w:val="00015F92"/>
    <w:rsid w:val="00017183"/>
    <w:rsid w:val="00022191"/>
    <w:rsid w:val="00022A63"/>
    <w:rsid w:val="000233C8"/>
    <w:rsid w:val="00025F4A"/>
    <w:rsid w:val="00031773"/>
    <w:rsid w:val="00032048"/>
    <w:rsid w:val="00033E0A"/>
    <w:rsid w:val="0004253D"/>
    <w:rsid w:val="00044494"/>
    <w:rsid w:val="00045E92"/>
    <w:rsid w:val="00046378"/>
    <w:rsid w:val="000468C1"/>
    <w:rsid w:val="0005073B"/>
    <w:rsid w:val="00051AF0"/>
    <w:rsid w:val="000541CB"/>
    <w:rsid w:val="000542AD"/>
    <w:rsid w:val="00060044"/>
    <w:rsid w:val="00061DF9"/>
    <w:rsid w:val="000633D5"/>
    <w:rsid w:val="00065380"/>
    <w:rsid w:val="000677B8"/>
    <w:rsid w:val="00067F86"/>
    <w:rsid w:val="00070C64"/>
    <w:rsid w:val="00070F46"/>
    <w:rsid w:val="00071BA2"/>
    <w:rsid w:val="0007307E"/>
    <w:rsid w:val="000735C9"/>
    <w:rsid w:val="00075294"/>
    <w:rsid w:val="00077CB9"/>
    <w:rsid w:val="00080011"/>
    <w:rsid w:val="00083142"/>
    <w:rsid w:val="000848C3"/>
    <w:rsid w:val="000859F5"/>
    <w:rsid w:val="00087690"/>
    <w:rsid w:val="000917A0"/>
    <w:rsid w:val="00092AC3"/>
    <w:rsid w:val="00096A53"/>
    <w:rsid w:val="000A092D"/>
    <w:rsid w:val="000A12B5"/>
    <w:rsid w:val="000A2AE5"/>
    <w:rsid w:val="000A449F"/>
    <w:rsid w:val="000A484E"/>
    <w:rsid w:val="000A52EC"/>
    <w:rsid w:val="000B1023"/>
    <w:rsid w:val="000B24BC"/>
    <w:rsid w:val="000B6F6D"/>
    <w:rsid w:val="000B704C"/>
    <w:rsid w:val="000C071C"/>
    <w:rsid w:val="000C078A"/>
    <w:rsid w:val="000C0FC0"/>
    <w:rsid w:val="000C3440"/>
    <w:rsid w:val="000D02B7"/>
    <w:rsid w:val="000D1752"/>
    <w:rsid w:val="000D1ACD"/>
    <w:rsid w:val="000D27A8"/>
    <w:rsid w:val="000D3A0E"/>
    <w:rsid w:val="000D422E"/>
    <w:rsid w:val="000D5993"/>
    <w:rsid w:val="000D6E08"/>
    <w:rsid w:val="000D79FE"/>
    <w:rsid w:val="000E1202"/>
    <w:rsid w:val="000E406F"/>
    <w:rsid w:val="000E77F8"/>
    <w:rsid w:val="000F17E7"/>
    <w:rsid w:val="000F412B"/>
    <w:rsid w:val="000F4766"/>
    <w:rsid w:val="000F63E9"/>
    <w:rsid w:val="00100B10"/>
    <w:rsid w:val="00100CFD"/>
    <w:rsid w:val="00100F5B"/>
    <w:rsid w:val="001021EE"/>
    <w:rsid w:val="00104937"/>
    <w:rsid w:val="00106D4A"/>
    <w:rsid w:val="00110348"/>
    <w:rsid w:val="00113783"/>
    <w:rsid w:val="00114C68"/>
    <w:rsid w:val="0011759A"/>
    <w:rsid w:val="00120B8F"/>
    <w:rsid w:val="00120DAF"/>
    <w:rsid w:val="001228E7"/>
    <w:rsid w:val="00124ADA"/>
    <w:rsid w:val="001266D4"/>
    <w:rsid w:val="0012738E"/>
    <w:rsid w:val="00131E7A"/>
    <w:rsid w:val="00134E92"/>
    <w:rsid w:val="001351F0"/>
    <w:rsid w:val="0013628D"/>
    <w:rsid w:val="001376DF"/>
    <w:rsid w:val="00143CD7"/>
    <w:rsid w:val="00145FAF"/>
    <w:rsid w:val="00146A01"/>
    <w:rsid w:val="00147756"/>
    <w:rsid w:val="001479D0"/>
    <w:rsid w:val="00147FE3"/>
    <w:rsid w:val="00150098"/>
    <w:rsid w:val="0015536B"/>
    <w:rsid w:val="0015797F"/>
    <w:rsid w:val="00160188"/>
    <w:rsid w:val="00167652"/>
    <w:rsid w:val="001712B9"/>
    <w:rsid w:val="001712DE"/>
    <w:rsid w:val="001718DE"/>
    <w:rsid w:val="00172F57"/>
    <w:rsid w:val="00173B55"/>
    <w:rsid w:val="0017420C"/>
    <w:rsid w:val="00181787"/>
    <w:rsid w:val="00181814"/>
    <w:rsid w:val="00181DD8"/>
    <w:rsid w:val="001857F8"/>
    <w:rsid w:val="00185E72"/>
    <w:rsid w:val="0018661D"/>
    <w:rsid w:val="001874A9"/>
    <w:rsid w:val="001905DA"/>
    <w:rsid w:val="001919CE"/>
    <w:rsid w:val="00194181"/>
    <w:rsid w:val="0019449E"/>
    <w:rsid w:val="00194B25"/>
    <w:rsid w:val="00194E52"/>
    <w:rsid w:val="001962CE"/>
    <w:rsid w:val="001A1138"/>
    <w:rsid w:val="001A7FFA"/>
    <w:rsid w:val="001B464F"/>
    <w:rsid w:val="001B5F4C"/>
    <w:rsid w:val="001B63F0"/>
    <w:rsid w:val="001C03A0"/>
    <w:rsid w:val="001C3EDD"/>
    <w:rsid w:val="001C4614"/>
    <w:rsid w:val="001C67C1"/>
    <w:rsid w:val="001D12DE"/>
    <w:rsid w:val="001E44B3"/>
    <w:rsid w:val="001E67C4"/>
    <w:rsid w:val="001E7707"/>
    <w:rsid w:val="001F0285"/>
    <w:rsid w:val="001F09A8"/>
    <w:rsid w:val="001F13FB"/>
    <w:rsid w:val="001F2208"/>
    <w:rsid w:val="001F4E07"/>
    <w:rsid w:val="001F6408"/>
    <w:rsid w:val="001F6939"/>
    <w:rsid w:val="001F7CD9"/>
    <w:rsid w:val="00200A24"/>
    <w:rsid w:val="00202A2F"/>
    <w:rsid w:val="00203825"/>
    <w:rsid w:val="002042E4"/>
    <w:rsid w:val="00204766"/>
    <w:rsid w:val="00206F55"/>
    <w:rsid w:val="0020786F"/>
    <w:rsid w:val="00210843"/>
    <w:rsid w:val="00210A16"/>
    <w:rsid w:val="00210FE0"/>
    <w:rsid w:val="002117EC"/>
    <w:rsid w:val="0021202F"/>
    <w:rsid w:val="00213D89"/>
    <w:rsid w:val="0021410E"/>
    <w:rsid w:val="00215551"/>
    <w:rsid w:val="0021558A"/>
    <w:rsid w:val="00215BCF"/>
    <w:rsid w:val="00217729"/>
    <w:rsid w:val="00221F95"/>
    <w:rsid w:val="00223A2C"/>
    <w:rsid w:val="0022479D"/>
    <w:rsid w:val="00225F02"/>
    <w:rsid w:val="002264A4"/>
    <w:rsid w:val="00233001"/>
    <w:rsid w:val="00234C04"/>
    <w:rsid w:val="00234F02"/>
    <w:rsid w:val="00237173"/>
    <w:rsid w:val="00237CE2"/>
    <w:rsid w:val="00240355"/>
    <w:rsid w:val="00242989"/>
    <w:rsid w:val="00244D14"/>
    <w:rsid w:val="0025013A"/>
    <w:rsid w:val="002502C5"/>
    <w:rsid w:val="002504FB"/>
    <w:rsid w:val="00251459"/>
    <w:rsid w:val="00254451"/>
    <w:rsid w:val="00255385"/>
    <w:rsid w:val="0025788B"/>
    <w:rsid w:val="00265EFF"/>
    <w:rsid w:val="00265FA3"/>
    <w:rsid w:val="002668E7"/>
    <w:rsid w:val="00270B52"/>
    <w:rsid w:val="00275F36"/>
    <w:rsid w:val="00276363"/>
    <w:rsid w:val="00281AE3"/>
    <w:rsid w:val="002824AC"/>
    <w:rsid w:val="002865E7"/>
    <w:rsid w:val="00286B89"/>
    <w:rsid w:val="00286BCF"/>
    <w:rsid w:val="00286F60"/>
    <w:rsid w:val="00290051"/>
    <w:rsid w:val="00291201"/>
    <w:rsid w:val="00294733"/>
    <w:rsid w:val="00295829"/>
    <w:rsid w:val="00295DDD"/>
    <w:rsid w:val="002969EE"/>
    <w:rsid w:val="002974C6"/>
    <w:rsid w:val="002A1411"/>
    <w:rsid w:val="002A1442"/>
    <w:rsid w:val="002A1B1D"/>
    <w:rsid w:val="002A22AA"/>
    <w:rsid w:val="002A3CD6"/>
    <w:rsid w:val="002A4BAB"/>
    <w:rsid w:val="002A51F4"/>
    <w:rsid w:val="002A65A7"/>
    <w:rsid w:val="002A68EC"/>
    <w:rsid w:val="002A71DC"/>
    <w:rsid w:val="002B102A"/>
    <w:rsid w:val="002B14EB"/>
    <w:rsid w:val="002B45B1"/>
    <w:rsid w:val="002B4B3B"/>
    <w:rsid w:val="002B59B1"/>
    <w:rsid w:val="002B7030"/>
    <w:rsid w:val="002C22C3"/>
    <w:rsid w:val="002C24E5"/>
    <w:rsid w:val="002C3C06"/>
    <w:rsid w:val="002C4D29"/>
    <w:rsid w:val="002C5FE3"/>
    <w:rsid w:val="002C63AB"/>
    <w:rsid w:val="002D0AA8"/>
    <w:rsid w:val="002D3130"/>
    <w:rsid w:val="002D3269"/>
    <w:rsid w:val="002D42E3"/>
    <w:rsid w:val="002D4C9F"/>
    <w:rsid w:val="002E0E78"/>
    <w:rsid w:val="002E7FE1"/>
    <w:rsid w:val="002F203F"/>
    <w:rsid w:val="002F3CEF"/>
    <w:rsid w:val="002F4D81"/>
    <w:rsid w:val="002F5502"/>
    <w:rsid w:val="002F59EC"/>
    <w:rsid w:val="00300C10"/>
    <w:rsid w:val="003024E8"/>
    <w:rsid w:val="003060B3"/>
    <w:rsid w:val="00312463"/>
    <w:rsid w:val="00313DCF"/>
    <w:rsid w:val="00313F34"/>
    <w:rsid w:val="00314DED"/>
    <w:rsid w:val="003163D0"/>
    <w:rsid w:val="00317661"/>
    <w:rsid w:val="00317F5B"/>
    <w:rsid w:val="003212C2"/>
    <w:rsid w:val="003229BC"/>
    <w:rsid w:val="00325DC4"/>
    <w:rsid w:val="003279ED"/>
    <w:rsid w:val="0033031E"/>
    <w:rsid w:val="00332571"/>
    <w:rsid w:val="003364DF"/>
    <w:rsid w:val="00340DB1"/>
    <w:rsid w:val="00341A2B"/>
    <w:rsid w:val="00352D15"/>
    <w:rsid w:val="00360B29"/>
    <w:rsid w:val="00363717"/>
    <w:rsid w:val="0036695C"/>
    <w:rsid w:val="00371E67"/>
    <w:rsid w:val="00371F92"/>
    <w:rsid w:val="00372E2F"/>
    <w:rsid w:val="003766E3"/>
    <w:rsid w:val="00381330"/>
    <w:rsid w:val="00383817"/>
    <w:rsid w:val="00383C70"/>
    <w:rsid w:val="0038541B"/>
    <w:rsid w:val="003918E1"/>
    <w:rsid w:val="003936BA"/>
    <w:rsid w:val="00394796"/>
    <w:rsid w:val="00396861"/>
    <w:rsid w:val="003A1800"/>
    <w:rsid w:val="003A4667"/>
    <w:rsid w:val="003B2386"/>
    <w:rsid w:val="003B32DF"/>
    <w:rsid w:val="003B33D0"/>
    <w:rsid w:val="003B6970"/>
    <w:rsid w:val="003C1776"/>
    <w:rsid w:val="003C189E"/>
    <w:rsid w:val="003C1DFE"/>
    <w:rsid w:val="003C266A"/>
    <w:rsid w:val="003C280A"/>
    <w:rsid w:val="003C2D88"/>
    <w:rsid w:val="003C32DF"/>
    <w:rsid w:val="003C45F9"/>
    <w:rsid w:val="003C4D95"/>
    <w:rsid w:val="003C587C"/>
    <w:rsid w:val="003C5A0F"/>
    <w:rsid w:val="003C668E"/>
    <w:rsid w:val="003C7652"/>
    <w:rsid w:val="003D15B3"/>
    <w:rsid w:val="003D2CAF"/>
    <w:rsid w:val="003D6063"/>
    <w:rsid w:val="003E1128"/>
    <w:rsid w:val="003E2D91"/>
    <w:rsid w:val="003E52A2"/>
    <w:rsid w:val="003E639E"/>
    <w:rsid w:val="003E7E0F"/>
    <w:rsid w:val="003F1327"/>
    <w:rsid w:val="003F1674"/>
    <w:rsid w:val="003F39CC"/>
    <w:rsid w:val="003F43A5"/>
    <w:rsid w:val="003F5408"/>
    <w:rsid w:val="003F7046"/>
    <w:rsid w:val="00400CBC"/>
    <w:rsid w:val="004031A8"/>
    <w:rsid w:val="004058F2"/>
    <w:rsid w:val="004066DE"/>
    <w:rsid w:val="00412083"/>
    <w:rsid w:val="004121D7"/>
    <w:rsid w:val="00414FF7"/>
    <w:rsid w:val="004155B1"/>
    <w:rsid w:val="0041693B"/>
    <w:rsid w:val="0041741F"/>
    <w:rsid w:val="00417D60"/>
    <w:rsid w:val="00427696"/>
    <w:rsid w:val="00430F0E"/>
    <w:rsid w:val="0043117E"/>
    <w:rsid w:val="00432C52"/>
    <w:rsid w:val="00434FC9"/>
    <w:rsid w:val="00441E00"/>
    <w:rsid w:val="0044320C"/>
    <w:rsid w:val="004433E5"/>
    <w:rsid w:val="004444B5"/>
    <w:rsid w:val="004451DF"/>
    <w:rsid w:val="00445BAA"/>
    <w:rsid w:val="00445E55"/>
    <w:rsid w:val="00446BE4"/>
    <w:rsid w:val="00447D08"/>
    <w:rsid w:val="00447F0D"/>
    <w:rsid w:val="00450EDD"/>
    <w:rsid w:val="00453372"/>
    <w:rsid w:val="00453C7B"/>
    <w:rsid w:val="004609DB"/>
    <w:rsid w:val="00460A0D"/>
    <w:rsid w:val="00460E06"/>
    <w:rsid w:val="00460F07"/>
    <w:rsid w:val="004617CD"/>
    <w:rsid w:val="00463FB1"/>
    <w:rsid w:val="0046432C"/>
    <w:rsid w:val="004648E5"/>
    <w:rsid w:val="00464E70"/>
    <w:rsid w:val="00466DB8"/>
    <w:rsid w:val="004673EB"/>
    <w:rsid w:val="00467941"/>
    <w:rsid w:val="00467A83"/>
    <w:rsid w:val="00467DF2"/>
    <w:rsid w:val="00471D75"/>
    <w:rsid w:val="00472AA1"/>
    <w:rsid w:val="00472F3E"/>
    <w:rsid w:val="0047367E"/>
    <w:rsid w:val="0048670C"/>
    <w:rsid w:val="00487AF7"/>
    <w:rsid w:val="00490AC1"/>
    <w:rsid w:val="0049101A"/>
    <w:rsid w:val="004929CC"/>
    <w:rsid w:val="0049370A"/>
    <w:rsid w:val="00493B38"/>
    <w:rsid w:val="00493D34"/>
    <w:rsid w:val="00493DF1"/>
    <w:rsid w:val="00494C94"/>
    <w:rsid w:val="00495274"/>
    <w:rsid w:val="00496CBD"/>
    <w:rsid w:val="00496EC4"/>
    <w:rsid w:val="00497EB3"/>
    <w:rsid w:val="00497F35"/>
    <w:rsid w:val="004A1029"/>
    <w:rsid w:val="004A2C5D"/>
    <w:rsid w:val="004A4AE1"/>
    <w:rsid w:val="004A6936"/>
    <w:rsid w:val="004A71A4"/>
    <w:rsid w:val="004A7DCB"/>
    <w:rsid w:val="004B1338"/>
    <w:rsid w:val="004B16E4"/>
    <w:rsid w:val="004B2927"/>
    <w:rsid w:val="004B2BAE"/>
    <w:rsid w:val="004B3DA7"/>
    <w:rsid w:val="004B5A7D"/>
    <w:rsid w:val="004B6ED7"/>
    <w:rsid w:val="004C17F7"/>
    <w:rsid w:val="004C1EAC"/>
    <w:rsid w:val="004C251D"/>
    <w:rsid w:val="004C39D9"/>
    <w:rsid w:val="004C4A2A"/>
    <w:rsid w:val="004C500D"/>
    <w:rsid w:val="004D0ACD"/>
    <w:rsid w:val="004D3B3A"/>
    <w:rsid w:val="004D58FF"/>
    <w:rsid w:val="004D5F37"/>
    <w:rsid w:val="004D7C10"/>
    <w:rsid w:val="004E03D4"/>
    <w:rsid w:val="004E189C"/>
    <w:rsid w:val="004E1A92"/>
    <w:rsid w:val="004E1DF1"/>
    <w:rsid w:val="004E52EC"/>
    <w:rsid w:val="004E5970"/>
    <w:rsid w:val="004E633A"/>
    <w:rsid w:val="004E67DB"/>
    <w:rsid w:val="004E6902"/>
    <w:rsid w:val="004E7BE9"/>
    <w:rsid w:val="004F0936"/>
    <w:rsid w:val="004F3C6B"/>
    <w:rsid w:val="004F6762"/>
    <w:rsid w:val="004F69BC"/>
    <w:rsid w:val="00501A73"/>
    <w:rsid w:val="00506C50"/>
    <w:rsid w:val="00507D56"/>
    <w:rsid w:val="00510B58"/>
    <w:rsid w:val="00510D2A"/>
    <w:rsid w:val="005113F0"/>
    <w:rsid w:val="005120CE"/>
    <w:rsid w:val="00513422"/>
    <w:rsid w:val="00515727"/>
    <w:rsid w:val="00516202"/>
    <w:rsid w:val="00517471"/>
    <w:rsid w:val="0052183C"/>
    <w:rsid w:val="005225EC"/>
    <w:rsid w:val="00525B9C"/>
    <w:rsid w:val="0052678A"/>
    <w:rsid w:val="005302F7"/>
    <w:rsid w:val="0053229E"/>
    <w:rsid w:val="005327AD"/>
    <w:rsid w:val="00536CED"/>
    <w:rsid w:val="0054040E"/>
    <w:rsid w:val="00551A4D"/>
    <w:rsid w:val="00553661"/>
    <w:rsid w:val="00553B76"/>
    <w:rsid w:val="005547D3"/>
    <w:rsid w:val="00557A8C"/>
    <w:rsid w:val="00557DF2"/>
    <w:rsid w:val="00562917"/>
    <w:rsid w:val="005631AB"/>
    <w:rsid w:val="005642C9"/>
    <w:rsid w:val="00564B79"/>
    <w:rsid w:val="00566279"/>
    <w:rsid w:val="005668B6"/>
    <w:rsid w:val="005702A8"/>
    <w:rsid w:val="005718E3"/>
    <w:rsid w:val="00571B78"/>
    <w:rsid w:val="00571C51"/>
    <w:rsid w:val="00572E5D"/>
    <w:rsid w:val="005730E2"/>
    <w:rsid w:val="00576A59"/>
    <w:rsid w:val="00580924"/>
    <w:rsid w:val="00581303"/>
    <w:rsid w:val="00581833"/>
    <w:rsid w:val="00581B05"/>
    <w:rsid w:val="005825FF"/>
    <w:rsid w:val="00585754"/>
    <w:rsid w:val="00590F68"/>
    <w:rsid w:val="005922D6"/>
    <w:rsid w:val="0059391D"/>
    <w:rsid w:val="00594705"/>
    <w:rsid w:val="00595DF8"/>
    <w:rsid w:val="005963C5"/>
    <w:rsid w:val="005970A3"/>
    <w:rsid w:val="005A1B39"/>
    <w:rsid w:val="005A5E7F"/>
    <w:rsid w:val="005A7256"/>
    <w:rsid w:val="005A7686"/>
    <w:rsid w:val="005B316A"/>
    <w:rsid w:val="005B4B15"/>
    <w:rsid w:val="005B62A2"/>
    <w:rsid w:val="005B7C9A"/>
    <w:rsid w:val="005C066E"/>
    <w:rsid w:val="005C175F"/>
    <w:rsid w:val="005C222E"/>
    <w:rsid w:val="005C38AF"/>
    <w:rsid w:val="005C3F45"/>
    <w:rsid w:val="005C5026"/>
    <w:rsid w:val="005C5A4F"/>
    <w:rsid w:val="005C5BD1"/>
    <w:rsid w:val="005C633C"/>
    <w:rsid w:val="005D218A"/>
    <w:rsid w:val="005D3ED0"/>
    <w:rsid w:val="005E08EC"/>
    <w:rsid w:val="005E0F2E"/>
    <w:rsid w:val="005E19C3"/>
    <w:rsid w:val="005E2B4C"/>
    <w:rsid w:val="005E7879"/>
    <w:rsid w:val="005F0A99"/>
    <w:rsid w:val="005F245C"/>
    <w:rsid w:val="005F281C"/>
    <w:rsid w:val="005F38EE"/>
    <w:rsid w:val="005F5AC1"/>
    <w:rsid w:val="005F5F78"/>
    <w:rsid w:val="005F7224"/>
    <w:rsid w:val="006021E1"/>
    <w:rsid w:val="0060300B"/>
    <w:rsid w:val="006044CE"/>
    <w:rsid w:val="00607832"/>
    <w:rsid w:val="00607E11"/>
    <w:rsid w:val="00611324"/>
    <w:rsid w:val="00612008"/>
    <w:rsid w:val="00613D7F"/>
    <w:rsid w:val="0061507C"/>
    <w:rsid w:val="00615831"/>
    <w:rsid w:val="00620004"/>
    <w:rsid w:val="00620E03"/>
    <w:rsid w:val="0062285F"/>
    <w:rsid w:val="00622E20"/>
    <w:rsid w:val="0062571F"/>
    <w:rsid w:val="006258B0"/>
    <w:rsid w:val="00625989"/>
    <w:rsid w:val="00625EE7"/>
    <w:rsid w:val="006263E3"/>
    <w:rsid w:val="0063581F"/>
    <w:rsid w:val="00637778"/>
    <w:rsid w:val="0064013E"/>
    <w:rsid w:val="00643826"/>
    <w:rsid w:val="00644C08"/>
    <w:rsid w:val="00644DBB"/>
    <w:rsid w:val="00645C2C"/>
    <w:rsid w:val="00646087"/>
    <w:rsid w:val="00646E2A"/>
    <w:rsid w:val="006474BE"/>
    <w:rsid w:val="00650853"/>
    <w:rsid w:val="00651C8F"/>
    <w:rsid w:val="00655D34"/>
    <w:rsid w:val="00663CAE"/>
    <w:rsid w:val="00664983"/>
    <w:rsid w:val="006707D4"/>
    <w:rsid w:val="00672106"/>
    <w:rsid w:val="00672808"/>
    <w:rsid w:val="00673E98"/>
    <w:rsid w:val="006741D7"/>
    <w:rsid w:val="00677533"/>
    <w:rsid w:val="006801E1"/>
    <w:rsid w:val="00680F06"/>
    <w:rsid w:val="0068233C"/>
    <w:rsid w:val="006856D3"/>
    <w:rsid w:val="0068590C"/>
    <w:rsid w:val="006864BC"/>
    <w:rsid w:val="0069365E"/>
    <w:rsid w:val="0069539A"/>
    <w:rsid w:val="006958EB"/>
    <w:rsid w:val="006979FD"/>
    <w:rsid w:val="006A09A5"/>
    <w:rsid w:val="006A0B85"/>
    <w:rsid w:val="006A1595"/>
    <w:rsid w:val="006A216B"/>
    <w:rsid w:val="006A2F8D"/>
    <w:rsid w:val="006A3582"/>
    <w:rsid w:val="006A4E22"/>
    <w:rsid w:val="006A5730"/>
    <w:rsid w:val="006A70B4"/>
    <w:rsid w:val="006A7284"/>
    <w:rsid w:val="006B1C18"/>
    <w:rsid w:val="006B1CCC"/>
    <w:rsid w:val="006B1D7F"/>
    <w:rsid w:val="006B22B6"/>
    <w:rsid w:val="006B3233"/>
    <w:rsid w:val="006B3530"/>
    <w:rsid w:val="006B3D06"/>
    <w:rsid w:val="006B460A"/>
    <w:rsid w:val="006B4989"/>
    <w:rsid w:val="006B76A4"/>
    <w:rsid w:val="006C4933"/>
    <w:rsid w:val="006C4FE4"/>
    <w:rsid w:val="006C5022"/>
    <w:rsid w:val="006D13C3"/>
    <w:rsid w:val="006D245E"/>
    <w:rsid w:val="006D2F67"/>
    <w:rsid w:val="006D335B"/>
    <w:rsid w:val="006D361F"/>
    <w:rsid w:val="006D6D94"/>
    <w:rsid w:val="006E1BB1"/>
    <w:rsid w:val="006E3CC4"/>
    <w:rsid w:val="006E41B9"/>
    <w:rsid w:val="006E43D2"/>
    <w:rsid w:val="006E4407"/>
    <w:rsid w:val="006E590B"/>
    <w:rsid w:val="006E7979"/>
    <w:rsid w:val="006F1499"/>
    <w:rsid w:val="006F3028"/>
    <w:rsid w:val="006F5120"/>
    <w:rsid w:val="006F5943"/>
    <w:rsid w:val="006F6298"/>
    <w:rsid w:val="006F65DD"/>
    <w:rsid w:val="00700220"/>
    <w:rsid w:val="007013FC"/>
    <w:rsid w:val="007017FA"/>
    <w:rsid w:val="00703B38"/>
    <w:rsid w:val="007040AD"/>
    <w:rsid w:val="00707E67"/>
    <w:rsid w:val="00711624"/>
    <w:rsid w:val="00713E52"/>
    <w:rsid w:val="00715783"/>
    <w:rsid w:val="00715873"/>
    <w:rsid w:val="00723BB9"/>
    <w:rsid w:val="00726C7F"/>
    <w:rsid w:val="00730700"/>
    <w:rsid w:val="0073423B"/>
    <w:rsid w:val="00735863"/>
    <w:rsid w:val="007362B0"/>
    <w:rsid w:val="00736DEA"/>
    <w:rsid w:val="007403BF"/>
    <w:rsid w:val="00742177"/>
    <w:rsid w:val="00742673"/>
    <w:rsid w:val="00742878"/>
    <w:rsid w:val="00744B16"/>
    <w:rsid w:val="00746B07"/>
    <w:rsid w:val="00753080"/>
    <w:rsid w:val="00755C7A"/>
    <w:rsid w:val="00755E55"/>
    <w:rsid w:val="00755F90"/>
    <w:rsid w:val="0076021B"/>
    <w:rsid w:val="00762564"/>
    <w:rsid w:val="00763DB2"/>
    <w:rsid w:val="00763FD3"/>
    <w:rsid w:val="007667A4"/>
    <w:rsid w:val="007677B1"/>
    <w:rsid w:val="0076789D"/>
    <w:rsid w:val="00771AFA"/>
    <w:rsid w:val="00773083"/>
    <w:rsid w:val="00774DB0"/>
    <w:rsid w:val="00775128"/>
    <w:rsid w:val="00777C3F"/>
    <w:rsid w:val="00777EF1"/>
    <w:rsid w:val="00782AE7"/>
    <w:rsid w:val="0078478E"/>
    <w:rsid w:val="00785102"/>
    <w:rsid w:val="00786D79"/>
    <w:rsid w:val="0079598D"/>
    <w:rsid w:val="007A1352"/>
    <w:rsid w:val="007A181B"/>
    <w:rsid w:val="007A1AD4"/>
    <w:rsid w:val="007A3A27"/>
    <w:rsid w:val="007A56F8"/>
    <w:rsid w:val="007A6AFF"/>
    <w:rsid w:val="007A7B2B"/>
    <w:rsid w:val="007B1F14"/>
    <w:rsid w:val="007B237C"/>
    <w:rsid w:val="007B3CBA"/>
    <w:rsid w:val="007B4527"/>
    <w:rsid w:val="007B51B7"/>
    <w:rsid w:val="007B5867"/>
    <w:rsid w:val="007B6370"/>
    <w:rsid w:val="007B742A"/>
    <w:rsid w:val="007C3FB1"/>
    <w:rsid w:val="007C5367"/>
    <w:rsid w:val="007C66B7"/>
    <w:rsid w:val="007C6CC2"/>
    <w:rsid w:val="007C6E7D"/>
    <w:rsid w:val="007D2AF9"/>
    <w:rsid w:val="007D37CE"/>
    <w:rsid w:val="007D6343"/>
    <w:rsid w:val="007D6AE5"/>
    <w:rsid w:val="007E1214"/>
    <w:rsid w:val="007E13AA"/>
    <w:rsid w:val="007E4500"/>
    <w:rsid w:val="007E4AE2"/>
    <w:rsid w:val="007E56C2"/>
    <w:rsid w:val="007E6729"/>
    <w:rsid w:val="007E6A54"/>
    <w:rsid w:val="007F37F9"/>
    <w:rsid w:val="007F3F4D"/>
    <w:rsid w:val="007F720E"/>
    <w:rsid w:val="008003BE"/>
    <w:rsid w:val="00801AB0"/>
    <w:rsid w:val="0080413D"/>
    <w:rsid w:val="00805152"/>
    <w:rsid w:val="0080588A"/>
    <w:rsid w:val="008105E6"/>
    <w:rsid w:val="00812019"/>
    <w:rsid w:val="00812768"/>
    <w:rsid w:val="00812958"/>
    <w:rsid w:val="00812EA0"/>
    <w:rsid w:val="00815D88"/>
    <w:rsid w:val="0081680A"/>
    <w:rsid w:val="00816D88"/>
    <w:rsid w:val="00820C21"/>
    <w:rsid w:val="00821108"/>
    <w:rsid w:val="00821382"/>
    <w:rsid w:val="00821527"/>
    <w:rsid w:val="008221AA"/>
    <w:rsid w:val="00822955"/>
    <w:rsid w:val="0082331A"/>
    <w:rsid w:val="0082393D"/>
    <w:rsid w:val="00825454"/>
    <w:rsid w:val="008306F2"/>
    <w:rsid w:val="00832AC5"/>
    <w:rsid w:val="00833053"/>
    <w:rsid w:val="0083343E"/>
    <w:rsid w:val="008335C8"/>
    <w:rsid w:val="008344C7"/>
    <w:rsid w:val="0083497B"/>
    <w:rsid w:val="00841271"/>
    <w:rsid w:val="00841DF7"/>
    <w:rsid w:val="00844826"/>
    <w:rsid w:val="0085093F"/>
    <w:rsid w:val="00850FC2"/>
    <w:rsid w:val="00856FF1"/>
    <w:rsid w:val="00860369"/>
    <w:rsid w:val="008622A4"/>
    <w:rsid w:val="008648E2"/>
    <w:rsid w:val="00865E9B"/>
    <w:rsid w:val="00866529"/>
    <w:rsid w:val="00867851"/>
    <w:rsid w:val="00867CB9"/>
    <w:rsid w:val="0087146A"/>
    <w:rsid w:val="00871612"/>
    <w:rsid w:val="008731FC"/>
    <w:rsid w:val="00873EDA"/>
    <w:rsid w:val="00874855"/>
    <w:rsid w:val="008751FF"/>
    <w:rsid w:val="00880621"/>
    <w:rsid w:val="00885089"/>
    <w:rsid w:val="008877A3"/>
    <w:rsid w:val="00887D89"/>
    <w:rsid w:val="00892C18"/>
    <w:rsid w:val="00893F2C"/>
    <w:rsid w:val="0089435A"/>
    <w:rsid w:val="00894BF9"/>
    <w:rsid w:val="008974AE"/>
    <w:rsid w:val="00897D56"/>
    <w:rsid w:val="008A01D5"/>
    <w:rsid w:val="008A0DFD"/>
    <w:rsid w:val="008A3DE7"/>
    <w:rsid w:val="008A53BE"/>
    <w:rsid w:val="008A63E7"/>
    <w:rsid w:val="008A6706"/>
    <w:rsid w:val="008A7E9D"/>
    <w:rsid w:val="008B0412"/>
    <w:rsid w:val="008B1E76"/>
    <w:rsid w:val="008B2157"/>
    <w:rsid w:val="008B269C"/>
    <w:rsid w:val="008B6C8E"/>
    <w:rsid w:val="008C06F4"/>
    <w:rsid w:val="008C6AB4"/>
    <w:rsid w:val="008D0FED"/>
    <w:rsid w:val="008D2B59"/>
    <w:rsid w:val="008D39FB"/>
    <w:rsid w:val="008D4FB6"/>
    <w:rsid w:val="008D506D"/>
    <w:rsid w:val="008D5B91"/>
    <w:rsid w:val="008D5DD4"/>
    <w:rsid w:val="008D6157"/>
    <w:rsid w:val="008D6A87"/>
    <w:rsid w:val="008E056C"/>
    <w:rsid w:val="008E0907"/>
    <w:rsid w:val="008E174D"/>
    <w:rsid w:val="008F15FA"/>
    <w:rsid w:val="008F3062"/>
    <w:rsid w:val="008F4373"/>
    <w:rsid w:val="008F5360"/>
    <w:rsid w:val="008F5E61"/>
    <w:rsid w:val="008F65D8"/>
    <w:rsid w:val="008F673F"/>
    <w:rsid w:val="00903D85"/>
    <w:rsid w:val="00903FFF"/>
    <w:rsid w:val="00904642"/>
    <w:rsid w:val="00905803"/>
    <w:rsid w:val="009077A9"/>
    <w:rsid w:val="00911665"/>
    <w:rsid w:val="009131BF"/>
    <w:rsid w:val="009135AF"/>
    <w:rsid w:val="00917968"/>
    <w:rsid w:val="00920503"/>
    <w:rsid w:val="00921D40"/>
    <w:rsid w:val="00921F0E"/>
    <w:rsid w:val="00922F56"/>
    <w:rsid w:val="00923570"/>
    <w:rsid w:val="009259E8"/>
    <w:rsid w:val="00926DF9"/>
    <w:rsid w:val="00927DF8"/>
    <w:rsid w:val="009315CA"/>
    <w:rsid w:val="0093237D"/>
    <w:rsid w:val="00933ED1"/>
    <w:rsid w:val="009353A5"/>
    <w:rsid w:val="009377F9"/>
    <w:rsid w:val="00941EA0"/>
    <w:rsid w:val="00943340"/>
    <w:rsid w:val="00947C59"/>
    <w:rsid w:val="00950037"/>
    <w:rsid w:val="0095255C"/>
    <w:rsid w:val="00952AF5"/>
    <w:rsid w:val="00953637"/>
    <w:rsid w:val="00953893"/>
    <w:rsid w:val="009548AB"/>
    <w:rsid w:val="00957025"/>
    <w:rsid w:val="00960F08"/>
    <w:rsid w:val="00961DC9"/>
    <w:rsid w:val="0096290A"/>
    <w:rsid w:val="009633F3"/>
    <w:rsid w:val="009634A0"/>
    <w:rsid w:val="00963C91"/>
    <w:rsid w:val="009644F5"/>
    <w:rsid w:val="00970DE1"/>
    <w:rsid w:val="0097317D"/>
    <w:rsid w:val="0097722B"/>
    <w:rsid w:val="00981B14"/>
    <w:rsid w:val="00981B99"/>
    <w:rsid w:val="009828CA"/>
    <w:rsid w:val="009839EB"/>
    <w:rsid w:val="0098671D"/>
    <w:rsid w:val="00987C12"/>
    <w:rsid w:val="00991855"/>
    <w:rsid w:val="009918E9"/>
    <w:rsid w:val="00991DE1"/>
    <w:rsid w:val="00991F67"/>
    <w:rsid w:val="009935C9"/>
    <w:rsid w:val="00994EC3"/>
    <w:rsid w:val="00995208"/>
    <w:rsid w:val="00996A9F"/>
    <w:rsid w:val="0099787F"/>
    <w:rsid w:val="009A151F"/>
    <w:rsid w:val="009A36B4"/>
    <w:rsid w:val="009A48A3"/>
    <w:rsid w:val="009A5FE5"/>
    <w:rsid w:val="009B0DA4"/>
    <w:rsid w:val="009B1726"/>
    <w:rsid w:val="009B1A03"/>
    <w:rsid w:val="009B2110"/>
    <w:rsid w:val="009B2F6B"/>
    <w:rsid w:val="009B5871"/>
    <w:rsid w:val="009B6605"/>
    <w:rsid w:val="009B6BDA"/>
    <w:rsid w:val="009B6E51"/>
    <w:rsid w:val="009B6EF0"/>
    <w:rsid w:val="009B6F67"/>
    <w:rsid w:val="009C0915"/>
    <w:rsid w:val="009C56C7"/>
    <w:rsid w:val="009C73A8"/>
    <w:rsid w:val="009D3E4C"/>
    <w:rsid w:val="009D51CC"/>
    <w:rsid w:val="009D7D26"/>
    <w:rsid w:val="009E0DDA"/>
    <w:rsid w:val="009E1B26"/>
    <w:rsid w:val="009E34C0"/>
    <w:rsid w:val="009E443E"/>
    <w:rsid w:val="009E6F6A"/>
    <w:rsid w:val="009E7CE8"/>
    <w:rsid w:val="009F0511"/>
    <w:rsid w:val="009F356E"/>
    <w:rsid w:val="009F51AE"/>
    <w:rsid w:val="009F7679"/>
    <w:rsid w:val="00A002E0"/>
    <w:rsid w:val="00A00C10"/>
    <w:rsid w:val="00A03893"/>
    <w:rsid w:val="00A039D9"/>
    <w:rsid w:val="00A03BA6"/>
    <w:rsid w:val="00A0422E"/>
    <w:rsid w:val="00A045D7"/>
    <w:rsid w:val="00A05DF6"/>
    <w:rsid w:val="00A06FBF"/>
    <w:rsid w:val="00A12D0A"/>
    <w:rsid w:val="00A13BFB"/>
    <w:rsid w:val="00A16AA0"/>
    <w:rsid w:val="00A17596"/>
    <w:rsid w:val="00A222CB"/>
    <w:rsid w:val="00A2381F"/>
    <w:rsid w:val="00A24CF2"/>
    <w:rsid w:val="00A24F04"/>
    <w:rsid w:val="00A256D2"/>
    <w:rsid w:val="00A25C7A"/>
    <w:rsid w:val="00A3290C"/>
    <w:rsid w:val="00A337C2"/>
    <w:rsid w:val="00A338EC"/>
    <w:rsid w:val="00A34358"/>
    <w:rsid w:val="00A36510"/>
    <w:rsid w:val="00A41D0A"/>
    <w:rsid w:val="00A44021"/>
    <w:rsid w:val="00A44102"/>
    <w:rsid w:val="00A44668"/>
    <w:rsid w:val="00A44EAB"/>
    <w:rsid w:val="00A470CD"/>
    <w:rsid w:val="00A47AB6"/>
    <w:rsid w:val="00A50279"/>
    <w:rsid w:val="00A519F8"/>
    <w:rsid w:val="00A5446B"/>
    <w:rsid w:val="00A54D23"/>
    <w:rsid w:val="00A56EA6"/>
    <w:rsid w:val="00A6018D"/>
    <w:rsid w:val="00A60ABC"/>
    <w:rsid w:val="00A61D5A"/>
    <w:rsid w:val="00A6463F"/>
    <w:rsid w:val="00A64814"/>
    <w:rsid w:val="00A6668D"/>
    <w:rsid w:val="00A67B0A"/>
    <w:rsid w:val="00A70F5E"/>
    <w:rsid w:val="00A7156C"/>
    <w:rsid w:val="00A71712"/>
    <w:rsid w:val="00A7291E"/>
    <w:rsid w:val="00A76879"/>
    <w:rsid w:val="00A769C0"/>
    <w:rsid w:val="00A833C2"/>
    <w:rsid w:val="00A83805"/>
    <w:rsid w:val="00A83BCF"/>
    <w:rsid w:val="00A8517C"/>
    <w:rsid w:val="00A8784C"/>
    <w:rsid w:val="00A87906"/>
    <w:rsid w:val="00A90EA2"/>
    <w:rsid w:val="00A9249C"/>
    <w:rsid w:val="00A940B7"/>
    <w:rsid w:val="00A95A45"/>
    <w:rsid w:val="00A96DE4"/>
    <w:rsid w:val="00AA1E26"/>
    <w:rsid w:val="00AA395D"/>
    <w:rsid w:val="00AA47A5"/>
    <w:rsid w:val="00AA5958"/>
    <w:rsid w:val="00AA5A34"/>
    <w:rsid w:val="00AA5CDF"/>
    <w:rsid w:val="00AA5F5C"/>
    <w:rsid w:val="00AB0601"/>
    <w:rsid w:val="00AB0804"/>
    <w:rsid w:val="00AB168B"/>
    <w:rsid w:val="00AB16F5"/>
    <w:rsid w:val="00AB3130"/>
    <w:rsid w:val="00AB40B7"/>
    <w:rsid w:val="00AB4A42"/>
    <w:rsid w:val="00AB50A4"/>
    <w:rsid w:val="00AB6A9D"/>
    <w:rsid w:val="00AB731A"/>
    <w:rsid w:val="00AC0EF1"/>
    <w:rsid w:val="00AD173B"/>
    <w:rsid w:val="00AD2467"/>
    <w:rsid w:val="00AD2934"/>
    <w:rsid w:val="00AD32D1"/>
    <w:rsid w:val="00AD5659"/>
    <w:rsid w:val="00AD59C5"/>
    <w:rsid w:val="00AD736C"/>
    <w:rsid w:val="00AD7401"/>
    <w:rsid w:val="00AD755F"/>
    <w:rsid w:val="00AE0218"/>
    <w:rsid w:val="00AE068A"/>
    <w:rsid w:val="00AE3017"/>
    <w:rsid w:val="00AE3338"/>
    <w:rsid w:val="00AE57AC"/>
    <w:rsid w:val="00AE63C2"/>
    <w:rsid w:val="00AE6BA2"/>
    <w:rsid w:val="00AF0404"/>
    <w:rsid w:val="00AF1721"/>
    <w:rsid w:val="00AF5107"/>
    <w:rsid w:val="00AF5473"/>
    <w:rsid w:val="00AF6C4F"/>
    <w:rsid w:val="00B00EF1"/>
    <w:rsid w:val="00B05EF2"/>
    <w:rsid w:val="00B065A5"/>
    <w:rsid w:val="00B07A76"/>
    <w:rsid w:val="00B11830"/>
    <w:rsid w:val="00B1326D"/>
    <w:rsid w:val="00B148BB"/>
    <w:rsid w:val="00B149F4"/>
    <w:rsid w:val="00B15BA0"/>
    <w:rsid w:val="00B17D18"/>
    <w:rsid w:val="00B216B1"/>
    <w:rsid w:val="00B21980"/>
    <w:rsid w:val="00B21F4A"/>
    <w:rsid w:val="00B244AE"/>
    <w:rsid w:val="00B25BFA"/>
    <w:rsid w:val="00B2626A"/>
    <w:rsid w:val="00B3083F"/>
    <w:rsid w:val="00B33A61"/>
    <w:rsid w:val="00B4017B"/>
    <w:rsid w:val="00B44856"/>
    <w:rsid w:val="00B457CE"/>
    <w:rsid w:val="00B4694B"/>
    <w:rsid w:val="00B52599"/>
    <w:rsid w:val="00B53551"/>
    <w:rsid w:val="00B56477"/>
    <w:rsid w:val="00B56C4F"/>
    <w:rsid w:val="00B57472"/>
    <w:rsid w:val="00B5793C"/>
    <w:rsid w:val="00B6040C"/>
    <w:rsid w:val="00B628F2"/>
    <w:rsid w:val="00B650E0"/>
    <w:rsid w:val="00B65E0F"/>
    <w:rsid w:val="00B6633D"/>
    <w:rsid w:val="00B66F25"/>
    <w:rsid w:val="00B67A0A"/>
    <w:rsid w:val="00B70678"/>
    <w:rsid w:val="00B711AC"/>
    <w:rsid w:val="00B77D60"/>
    <w:rsid w:val="00B80159"/>
    <w:rsid w:val="00B80FA4"/>
    <w:rsid w:val="00B81A76"/>
    <w:rsid w:val="00B82F7A"/>
    <w:rsid w:val="00B83B7A"/>
    <w:rsid w:val="00B87DA3"/>
    <w:rsid w:val="00B90470"/>
    <w:rsid w:val="00B93BAA"/>
    <w:rsid w:val="00BA0E5E"/>
    <w:rsid w:val="00BA22E9"/>
    <w:rsid w:val="00BA25C4"/>
    <w:rsid w:val="00BA4596"/>
    <w:rsid w:val="00BA56E6"/>
    <w:rsid w:val="00BA5D96"/>
    <w:rsid w:val="00BA6835"/>
    <w:rsid w:val="00BB0CE7"/>
    <w:rsid w:val="00BB5C7D"/>
    <w:rsid w:val="00BB5EC2"/>
    <w:rsid w:val="00BC04B9"/>
    <w:rsid w:val="00BC15E0"/>
    <w:rsid w:val="00BC2B96"/>
    <w:rsid w:val="00BC4DE1"/>
    <w:rsid w:val="00BC5501"/>
    <w:rsid w:val="00BC5674"/>
    <w:rsid w:val="00BD14C9"/>
    <w:rsid w:val="00BD2A9D"/>
    <w:rsid w:val="00BD40F0"/>
    <w:rsid w:val="00BD4EAF"/>
    <w:rsid w:val="00BD5C8D"/>
    <w:rsid w:val="00BD72C7"/>
    <w:rsid w:val="00BD77A6"/>
    <w:rsid w:val="00BF25C4"/>
    <w:rsid w:val="00BF368A"/>
    <w:rsid w:val="00BF4DE3"/>
    <w:rsid w:val="00BF7B2C"/>
    <w:rsid w:val="00C013C7"/>
    <w:rsid w:val="00C0288C"/>
    <w:rsid w:val="00C07B59"/>
    <w:rsid w:val="00C100AA"/>
    <w:rsid w:val="00C110F0"/>
    <w:rsid w:val="00C20CF3"/>
    <w:rsid w:val="00C20D44"/>
    <w:rsid w:val="00C2212A"/>
    <w:rsid w:val="00C22C42"/>
    <w:rsid w:val="00C25E03"/>
    <w:rsid w:val="00C30A2A"/>
    <w:rsid w:val="00C30D06"/>
    <w:rsid w:val="00C33324"/>
    <w:rsid w:val="00C37E2F"/>
    <w:rsid w:val="00C41901"/>
    <w:rsid w:val="00C42079"/>
    <w:rsid w:val="00C43CC7"/>
    <w:rsid w:val="00C448B1"/>
    <w:rsid w:val="00C45AAA"/>
    <w:rsid w:val="00C46CB9"/>
    <w:rsid w:val="00C4775C"/>
    <w:rsid w:val="00C522A9"/>
    <w:rsid w:val="00C52D87"/>
    <w:rsid w:val="00C53FD4"/>
    <w:rsid w:val="00C54076"/>
    <w:rsid w:val="00C543C3"/>
    <w:rsid w:val="00C56A33"/>
    <w:rsid w:val="00C6071D"/>
    <w:rsid w:val="00C61B96"/>
    <w:rsid w:val="00C63C09"/>
    <w:rsid w:val="00C63E44"/>
    <w:rsid w:val="00C65360"/>
    <w:rsid w:val="00C70264"/>
    <w:rsid w:val="00C709AB"/>
    <w:rsid w:val="00C73B6B"/>
    <w:rsid w:val="00C73E1C"/>
    <w:rsid w:val="00C75813"/>
    <w:rsid w:val="00C75A95"/>
    <w:rsid w:val="00C7693D"/>
    <w:rsid w:val="00C8035C"/>
    <w:rsid w:val="00C83EF2"/>
    <w:rsid w:val="00C860B5"/>
    <w:rsid w:val="00C87E4D"/>
    <w:rsid w:val="00C93964"/>
    <w:rsid w:val="00C9473D"/>
    <w:rsid w:val="00C94BF5"/>
    <w:rsid w:val="00CA0365"/>
    <w:rsid w:val="00CA3ACB"/>
    <w:rsid w:val="00CB02F9"/>
    <w:rsid w:val="00CB1A63"/>
    <w:rsid w:val="00CB71F9"/>
    <w:rsid w:val="00CC016B"/>
    <w:rsid w:val="00CC4A06"/>
    <w:rsid w:val="00CC5438"/>
    <w:rsid w:val="00CC6873"/>
    <w:rsid w:val="00CC6AEA"/>
    <w:rsid w:val="00CD1F7B"/>
    <w:rsid w:val="00CD3055"/>
    <w:rsid w:val="00CD30A7"/>
    <w:rsid w:val="00CD59B6"/>
    <w:rsid w:val="00CD7A46"/>
    <w:rsid w:val="00CD7F08"/>
    <w:rsid w:val="00CE47E3"/>
    <w:rsid w:val="00CE5479"/>
    <w:rsid w:val="00CE6231"/>
    <w:rsid w:val="00CF0877"/>
    <w:rsid w:val="00CF2A6B"/>
    <w:rsid w:val="00CF5E60"/>
    <w:rsid w:val="00CF75BA"/>
    <w:rsid w:val="00CF7684"/>
    <w:rsid w:val="00D009F5"/>
    <w:rsid w:val="00D0324C"/>
    <w:rsid w:val="00D03686"/>
    <w:rsid w:val="00D0586E"/>
    <w:rsid w:val="00D11747"/>
    <w:rsid w:val="00D11933"/>
    <w:rsid w:val="00D13BF7"/>
    <w:rsid w:val="00D14677"/>
    <w:rsid w:val="00D1573F"/>
    <w:rsid w:val="00D15E4B"/>
    <w:rsid w:val="00D20641"/>
    <w:rsid w:val="00D26BEC"/>
    <w:rsid w:val="00D273CB"/>
    <w:rsid w:val="00D31F79"/>
    <w:rsid w:val="00D320F3"/>
    <w:rsid w:val="00D3257D"/>
    <w:rsid w:val="00D33EDD"/>
    <w:rsid w:val="00D36750"/>
    <w:rsid w:val="00D3789B"/>
    <w:rsid w:val="00D45863"/>
    <w:rsid w:val="00D52DB0"/>
    <w:rsid w:val="00D61769"/>
    <w:rsid w:val="00D623ED"/>
    <w:rsid w:val="00D652FE"/>
    <w:rsid w:val="00D668F9"/>
    <w:rsid w:val="00D66E58"/>
    <w:rsid w:val="00D6725C"/>
    <w:rsid w:val="00D71081"/>
    <w:rsid w:val="00D720BD"/>
    <w:rsid w:val="00D72D9D"/>
    <w:rsid w:val="00D73FE3"/>
    <w:rsid w:val="00D75559"/>
    <w:rsid w:val="00D75A70"/>
    <w:rsid w:val="00D76559"/>
    <w:rsid w:val="00D77E37"/>
    <w:rsid w:val="00D80D73"/>
    <w:rsid w:val="00D80DCE"/>
    <w:rsid w:val="00D81355"/>
    <w:rsid w:val="00D81C0C"/>
    <w:rsid w:val="00D81D84"/>
    <w:rsid w:val="00D846C3"/>
    <w:rsid w:val="00D849BD"/>
    <w:rsid w:val="00D86F3E"/>
    <w:rsid w:val="00D87419"/>
    <w:rsid w:val="00D87D5F"/>
    <w:rsid w:val="00D87EC7"/>
    <w:rsid w:val="00D9062D"/>
    <w:rsid w:val="00D9167E"/>
    <w:rsid w:val="00D916EC"/>
    <w:rsid w:val="00D95905"/>
    <w:rsid w:val="00D96CB9"/>
    <w:rsid w:val="00D97D1D"/>
    <w:rsid w:val="00DA1534"/>
    <w:rsid w:val="00DA21B3"/>
    <w:rsid w:val="00DA40FF"/>
    <w:rsid w:val="00DA7421"/>
    <w:rsid w:val="00DB1BED"/>
    <w:rsid w:val="00DB2F8A"/>
    <w:rsid w:val="00DB4257"/>
    <w:rsid w:val="00DB6FB6"/>
    <w:rsid w:val="00DC3E49"/>
    <w:rsid w:val="00DC45A5"/>
    <w:rsid w:val="00DC4CA6"/>
    <w:rsid w:val="00DC65D8"/>
    <w:rsid w:val="00DC6638"/>
    <w:rsid w:val="00DD05BA"/>
    <w:rsid w:val="00DD164D"/>
    <w:rsid w:val="00DD2C38"/>
    <w:rsid w:val="00DD3A91"/>
    <w:rsid w:val="00DD3E78"/>
    <w:rsid w:val="00DD4DD6"/>
    <w:rsid w:val="00DD6A7C"/>
    <w:rsid w:val="00DE27B0"/>
    <w:rsid w:val="00DE2AB7"/>
    <w:rsid w:val="00DE3D9D"/>
    <w:rsid w:val="00DE5887"/>
    <w:rsid w:val="00DF48EF"/>
    <w:rsid w:val="00DF512D"/>
    <w:rsid w:val="00DF7D06"/>
    <w:rsid w:val="00E01867"/>
    <w:rsid w:val="00E027E7"/>
    <w:rsid w:val="00E0337B"/>
    <w:rsid w:val="00E06CC1"/>
    <w:rsid w:val="00E1022D"/>
    <w:rsid w:val="00E111EA"/>
    <w:rsid w:val="00E11EF4"/>
    <w:rsid w:val="00E1203C"/>
    <w:rsid w:val="00E1563D"/>
    <w:rsid w:val="00E16E24"/>
    <w:rsid w:val="00E16F39"/>
    <w:rsid w:val="00E20DBE"/>
    <w:rsid w:val="00E20E36"/>
    <w:rsid w:val="00E21231"/>
    <w:rsid w:val="00E21CFA"/>
    <w:rsid w:val="00E22CFF"/>
    <w:rsid w:val="00E236A4"/>
    <w:rsid w:val="00E269C5"/>
    <w:rsid w:val="00E26FEE"/>
    <w:rsid w:val="00E300E7"/>
    <w:rsid w:val="00E306AB"/>
    <w:rsid w:val="00E34381"/>
    <w:rsid w:val="00E37563"/>
    <w:rsid w:val="00E37E3E"/>
    <w:rsid w:val="00E40CF3"/>
    <w:rsid w:val="00E418A3"/>
    <w:rsid w:val="00E43F4A"/>
    <w:rsid w:val="00E4405E"/>
    <w:rsid w:val="00E44EA7"/>
    <w:rsid w:val="00E4515F"/>
    <w:rsid w:val="00E451B0"/>
    <w:rsid w:val="00E46385"/>
    <w:rsid w:val="00E469C5"/>
    <w:rsid w:val="00E50F5E"/>
    <w:rsid w:val="00E533F9"/>
    <w:rsid w:val="00E54D29"/>
    <w:rsid w:val="00E55D8A"/>
    <w:rsid w:val="00E56BB4"/>
    <w:rsid w:val="00E604CD"/>
    <w:rsid w:val="00E61D2A"/>
    <w:rsid w:val="00E64937"/>
    <w:rsid w:val="00E655F4"/>
    <w:rsid w:val="00E663C1"/>
    <w:rsid w:val="00E70CE9"/>
    <w:rsid w:val="00E727A4"/>
    <w:rsid w:val="00E727D7"/>
    <w:rsid w:val="00E72C11"/>
    <w:rsid w:val="00E72D69"/>
    <w:rsid w:val="00E7340D"/>
    <w:rsid w:val="00E7463C"/>
    <w:rsid w:val="00E74707"/>
    <w:rsid w:val="00E75D9C"/>
    <w:rsid w:val="00E77553"/>
    <w:rsid w:val="00E77B4B"/>
    <w:rsid w:val="00E9007D"/>
    <w:rsid w:val="00E90270"/>
    <w:rsid w:val="00E9438E"/>
    <w:rsid w:val="00E948DF"/>
    <w:rsid w:val="00E94B60"/>
    <w:rsid w:val="00E969A6"/>
    <w:rsid w:val="00EA005E"/>
    <w:rsid w:val="00EA0FFA"/>
    <w:rsid w:val="00EA3B62"/>
    <w:rsid w:val="00EA40A5"/>
    <w:rsid w:val="00EB1855"/>
    <w:rsid w:val="00EB27A2"/>
    <w:rsid w:val="00EB2FA5"/>
    <w:rsid w:val="00EB33AE"/>
    <w:rsid w:val="00EB400B"/>
    <w:rsid w:val="00EB4410"/>
    <w:rsid w:val="00EB58B8"/>
    <w:rsid w:val="00EB78F4"/>
    <w:rsid w:val="00EC3BBC"/>
    <w:rsid w:val="00EC5101"/>
    <w:rsid w:val="00EC769C"/>
    <w:rsid w:val="00ED17C8"/>
    <w:rsid w:val="00ED196D"/>
    <w:rsid w:val="00ED1979"/>
    <w:rsid w:val="00ED1B39"/>
    <w:rsid w:val="00ED38CD"/>
    <w:rsid w:val="00ED532E"/>
    <w:rsid w:val="00ED7886"/>
    <w:rsid w:val="00EE13A1"/>
    <w:rsid w:val="00EE165B"/>
    <w:rsid w:val="00EE225A"/>
    <w:rsid w:val="00EE27D3"/>
    <w:rsid w:val="00EE75B6"/>
    <w:rsid w:val="00EE7D12"/>
    <w:rsid w:val="00EF75CF"/>
    <w:rsid w:val="00F00708"/>
    <w:rsid w:val="00F02B8F"/>
    <w:rsid w:val="00F032A4"/>
    <w:rsid w:val="00F03369"/>
    <w:rsid w:val="00F0404A"/>
    <w:rsid w:val="00F040B4"/>
    <w:rsid w:val="00F04A6C"/>
    <w:rsid w:val="00F1095F"/>
    <w:rsid w:val="00F11B5C"/>
    <w:rsid w:val="00F13CAE"/>
    <w:rsid w:val="00F14973"/>
    <w:rsid w:val="00F14EA3"/>
    <w:rsid w:val="00F15D7B"/>
    <w:rsid w:val="00F2309B"/>
    <w:rsid w:val="00F230CB"/>
    <w:rsid w:val="00F230EA"/>
    <w:rsid w:val="00F236B6"/>
    <w:rsid w:val="00F2408C"/>
    <w:rsid w:val="00F2657D"/>
    <w:rsid w:val="00F27CFA"/>
    <w:rsid w:val="00F31F78"/>
    <w:rsid w:val="00F3253C"/>
    <w:rsid w:val="00F3391A"/>
    <w:rsid w:val="00F353E2"/>
    <w:rsid w:val="00F36EB1"/>
    <w:rsid w:val="00F36F13"/>
    <w:rsid w:val="00F377C1"/>
    <w:rsid w:val="00F37B95"/>
    <w:rsid w:val="00F4035D"/>
    <w:rsid w:val="00F4036F"/>
    <w:rsid w:val="00F41408"/>
    <w:rsid w:val="00F43873"/>
    <w:rsid w:val="00F44774"/>
    <w:rsid w:val="00F44CF0"/>
    <w:rsid w:val="00F454D4"/>
    <w:rsid w:val="00F46D55"/>
    <w:rsid w:val="00F476E5"/>
    <w:rsid w:val="00F5309B"/>
    <w:rsid w:val="00F56606"/>
    <w:rsid w:val="00F57EDB"/>
    <w:rsid w:val="00F6005E"/>
    <w:rsid w:val="00F60AB1"/>
    <w:rsid w:val="00F615E9"/>
    <w:rsid w:val="00F61EE7"/>
    <w:rsid w:val="00F63319"/>
    <w:rsid w:val="00F64095"/>
    <w:rsid w:val="00F64687"/>
    <w:rsid w:val="00F649BD"/>
    <w:rsid w:val="00F6734E"/>
    <w:rsid w:val="00F70A79"/>
    <w:rsid w:val="00F70E4E"/>
    <w:rsid w:val="00F737DB"/>
    <w:rsid w:val="00F739D4"/>
    <w:rsid w:val="00F748B3"/>
    <w:rsid w:val="00F75AB0"/>
    <w:rsid w:val="00F76B36"/>
    <w:rsid w:val="00F76BBC"/>
    <w:rsid w:val="00F8140F"/>
    <w:rsid w:val="00F829B6"/>
    <w:rsid w:val="00F84313"/>
    <w:rsid w:val="00F85025"/>
    <w:rsid w:val="00F85445"/>
    <w:rsid w:val="00F85B74"/>
    <w:rsid w:val="00F85CB6"/>
    <w:rsid w:val="00F90139"/>
    <w:rsid w:val="00F90BB5"/>
    <w:rsid w:val="00F93BB0"/>
    <w:rsid w:val="00FA3315"/>
    <w:rsid w:val="00FA4772"/>
    <w:rsid w:val="00FA66BD"/>
    <w:rsid w:val="00FB13C3"/>
    <w:rsid w:val="00FB1CC8"/>
    <w:rsid w:val="00FB1F15"/>
    <w:rsid w:val="00FB2D69"/>
    <w:rsid w:val="00FB31C8"/>
    <w:rsid w:val="00FB5CE6"/>
    <w:rsid w:val="00FB7CB7"/>
    <w:rsid w:val="00FB7E78"/>
    <w:rsid w:val="00FC2619"/>
    <w:rsid w:val="00FC428E"/>
    <w:rsid w:val="00FC4F59"/>
    <w:rsid w:val="00FC602F"/>
    <w:rsid w:val="00FC72E2"/>
    <w:rsid w:val="00FD0805"/>
    <w:rsid w:val="00FD3315"/>
    <w:rsid w:val="00FD55AF"/>
    <w:rsid w:val="00FD5D06"/>
    <w:rsid w:val="00FE0543"/>
    <w:rsid w:val="00FE21FB"/>
    <w:rsid w:val="00FE6891"/>
    <w:rsid w:val="00FE7083"/>
    <w:rsid w:val="00FE7573"/>
    <w:rsid w:val="00FE7C94"/>
    <w:rsid w:val="00FF0421"/>
    <w:rsid w:val="00FF099D"/>
    <w:rsid w:val="00FF23A7"/>
    <w:rsid w:val="00FF3DD9"/>
    <w:rsid w:val="00FF5043"/>
    <w:rsid w:val="00FF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CE9DFD"/>
  <w15:docId w15:val="{1486D912-F49A-4D3E-85D6-09429B21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408"/>
    <w:pPr>
      <w:spacing w:after="33" w:line="249" w:lineRule="auto"/>
      <w:ind w:left="10" w:right="28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3" w:space="0" w:color="C0C0C0"/>
        <w:left w:val="single" w:sz="3" w:space="0" w:color="C0C0C0"/>
        <w:bottom w:val="single" w:sz="3" w:space="0" w:color="C0C0C0"/>
        <w:right w:val="single" w:sz="3" w:space="0" w:color="C0C0C0"/>
      </w:pBdr>
      <w:shd w:val="clear" w:color="auto" w:fill="EEEEEE"/>
      <w:spacing w:after="0" w:line="271" w:lineRule="auto"/>
      <w:ind w:left="26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top w:val="single" w:sz="3" w:space="0" w:color="C0C0C0"/>
        <w:left w:val="single" w:sz="3" w:space="0" w:color="C0C0C0"/>
        <w:bottom w:val="single" w:sz="3" w:space="0" w:color="C0C0C0"/>
        <w:right w:val="single" w:sz="3" w:space="0" w:color="C0C0C0"/>
      </w:pBdr>
      <w:shd w:val="clear" w:color="auto" w:fill="EEEEEE"/>
      <w:spacing w:after="0" w:line="271" w:lineRule="auto"/>
      <w:ind w:left="262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top w:val="single" w:sz="3" w:space="0" w:color="C0C0C0"/>
        <w:left w:val="single" w:sz="3" w:space="0" w:color="C0C0C0"/>
        <w:bottom w:val="single" w:sz="3" w:space="0" w:color="C0C0C0"/>
        <w:right w:val="single" w:sz="3" w:space="0" w:color="C0C0C0"/>
      </w:pBdr>
      <w:shd w:val="clear" w:color="auto" w:fill="EEEEEE"/>
      <w:spacing w:after="0" w:line="271" w:lineRule="auto"/>
      <w:ind w:left="262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22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C42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wypunktowanie,Wypunktowanie,L1,Numerowanie,2 heading,A_wyliczenie,K-P_odwolanie,Akapit z listą5,maz_wyliczenie,opis dzialania"/>
    <w:basedOn w:val="Normalny"/>
    <w:link w:val="AkapitzlistZnak"/>
    <w:qFormat/>
    <w:rsid w:val="00C22C42"/>
    <w:pPr>
      <w:spacing w:after="0" w:line="240" w:lineRule="auto"/>
      <w:ind w:left="708" w:right="0" w:firstLine="0"/>
      <w:jc w:val="left"/>
    </w:pPr>
    <w:rPr>
      <w:color w:val="auto"/>
      <w:sz w:val="20"/>
      <w:szCs w:val="20"/>
    </w:rPr>
  </w:style>
  <w:style w:type="paragraph" w:styleId="NormalnyWeb">
    <w:name w:val="Normal (Web)"/>
    <w:basedOn w:val="Normalny"/>
    <w:link w:val="NormalnyWebZnak"/>
    <w:uiPriority w:val="99"/>
    <w:rsid w:val="00C22C4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NormalnyWebZnak">
    <w:name w:val="Normalny (Web) Znak"/>
    <w:link w:val="NormalnyWeb"/>
    <w:uiPriority w:val="99"/>
    <w:locked/>
    <w:rsid w:val="00C22C42"/>
    <w:rPr>
      <w:rFonts w:ascii="Times New Roman" w:eastAsia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4E7BE9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4E7BE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897D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7D56"/>
    <w:rPr>
      <w:rFonts w:ascii="Times New Roman" w:eastAsia="Times New Roman" w:hAnsi="Times New Roman" w:cs="Times New Roman"/>
      <w:color w:val="000000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0F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0F5E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Tretekstu">
    <w:name w:val="Treść tekstu"/>
    <w:basedOn w:val="Normalny"/>
    <w:uiPriority w:val="99"/>
    <w:unhideWhenUsed/>
    <w:rsid w:val="00D87D5F"/>
    <w:pPr>
      <w:spacing w:after="120" w:line="240" w:lineRule="auto"/>
      <w:ind w:left="0" w:right="0" w:firstLine="0"/>
      <w:jc w:val="left"/>
    </w:pPr>
    <w:rPr>
      <w:color w:val="auto"/>
      <w:szCs w:val="24"/>
    </w:rPr>
  </w:style>
  <w:style w:type="paragraph" w:styleId="Stopka">
    <w:name w:val="footer"/>
    <w:basedOn w:val="Normalny"/>
    <w:link w:val="StopkaZnak"/>
    <w:uiPriority w:val="99"/>
    <w:rsid w:val="00F615E9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615E9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F615E9"/>
  </w:style>
  <w:style w:type="character" w:styleId="Odwoanieprzypisudolnego">
    <w:name w:val="footnote reference"/>
    <w:basedOn w:val="Domylnaczcionkaakapitu"/>
    <w:uiPriority w:val="99"/>
    <w:unhideWhenUsed/>
    <w:rsid w:val="00F615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15E9"/>
    <w:pPr>
      <w:spacing w:after="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5E9"/>
    <w:rPr>
      <w:rFonts w:ascii="Calibri" w:eastAsia="Calibri" w:hAnsi="Calibri" w:cs="Times New Roman"/>
      <w:sz w:val="20"/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BD1"/>
    <w:rPr>
      <w:color w:val="954F72" w:themeColor="followedHyperlink"/>
      <w:u w:val="single"/>
    </w:rPr>
  </w:style>
  <w:style w:type="character" w:customStyle="1" w:styleId="Nagwek22">
    <w:name w:val="Nagłówek #2 (2)"/>
    <w:basedOn w:val="Domylnaczcionkaakapitu"/>
    <w:rsid w:val="00146A0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136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FA4772"/>
    <w:pPr>
      <w:suppressLineNumbers/>
      <w:suppressAutoHyphens/>
      <w:spacing w:after="0" w:line="240" w:lineRule="auto"/>
      <w:ind w:left="0" w:right="0" w:firstLine="0"/>
      <w:jc w:val="center"/>
    </w:pPr>
    <w:rPr>
      <w:b/>
      <w:bCs/>
      <w:color w:val="auto"/>
      <w:szCs w:val="24"/>
      <w:lang w:eastAsia="zh-CN"/>
    </w:rPr>
  </w:style>
  <w:style w:type="paragraph" w:customStyle="1" w:styleId="Standardowy1">
    <w:name w:val="Standardowy1"/>
    <w:basedOn w:val="Normalny"/>
    <w:next w:val="Normalny"/>
    <w:rsid w:val="00FA4772"/>
    <w:pPr>
      <w:widowControl w:val="0"/>
      <w:suppressAutoHyphens/>
      <w:autoSpaceDE w:val="0"/>
      <w:spacing w:after="0" w:line="240" w:lineRule="auto"/>
      <w:ind w:left="0" w:right="0" w:firstLine="0"/>
      <w:jc w:val="left"/>
    </w:pPr>
    <w:rPr>
      <w:rFonts w:eastAsia="Lucida Sans Unicode" w:cs="Mangal"/>
      <w:color w:val="auto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8F4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3D606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D60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D606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0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06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34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34A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34A0"/>
    <w:rPr>
      <w:vertAlign w:val="superscript"/>
    </w:rPr>
  </w:style>
  <w:style w:type="character" w:customStyle="1" w:styleId="Teksttreci2">
    <w:name w:val="Tekst treści (2)"/>
    <w:basedOn w:val="Domylnaczcionkaakapitu"/>
    <w:rsid w:val="0004449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04449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04449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4449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04449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AkapitzlistZnak">
    <w:name w:val="Akapit z listą Znak"/>
    <w:aliases w:val="wypunktowanie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044494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">
    <w:name w:val="Tekst podstawowy wci?ty"/>
    <w:basedOn w:val="Normalny"/>
    <w:rsid w:val="00044494"/>
    <w:pPr>
      <w:widowControl w:val="0"/>
      <w:spacing w:after="0" w:line="240" w:lineRule="auto"/>
      <w:ind w:left="0" w:right="51" w:firstLine="0"/>
    </w:pPr>
    <w:rPr>
      <w:color w:val="auto"/>
      <w:szCs w:val="20"/>
    </w:rPr>
  </w:style>
  <w:style w:type="numbering" w:customStyle="1" w:styleId="WW8Num28">
    <w:name w:val="WW8Num28"/>
    <w:basedOn w:val="Bezlisty"/>
    <w:rsid w:val="00871612"/>
    <w:pPr>
      <w:numPr>
        <w:numId w:val="33"/>
      </w:numPr>
    </w:pPr>
  </w:style>
  <w:style w:type="paragraph" w:customStyle="1" w:styleId="Standard">
    <w:name w:val="Standard"/>
    <w:rsid w:val="00987C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basedOn w:val="Standard"/>
    <w:rsid w:val="00987C12"/>
    <w:pPr>
      <w:autoSpaceDE w:val="0"/>
    </w:pPr>
    <w:rPr>
      <w:rFonts w:ascii="Arial, Arial" w:eastAsia="Arial, Arial" w:hAnsi="Arial, Arial" w:cs="Arial, Arial"/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309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309B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51AE"/>
    <w:rPr>
      <w:color w:val="605E5C"/>
      <w:shd w:val="clear" w:color="auto" w:fill="E1DFDD"/>
    </w:rPr>
  </w:style>
  <w:style w:type="paragraph" w:customStyle="1" w:styleId="Standarduser">
    <w:name w:val="Standard (user)"/>
    <w:rsid w:val="001919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Num21">
    <w:name w:val="WWNum21"/>
    <w:basedOn w:val="Bezlisty"/>
    <w:rsid w:val="001919CE"/>
    <w:pPr>
      <w:numPr>
        <w:numId w:val="36"/>
      </w:numPr>
    </w:pPr>
  </w:style>
  <w:style w:type="numbering" w:customStyle="1" w:styleId="WWNum47">
    <w:name w:val="WWNum47"/>
    <w:basedOn w:val="Bezlisty"/>
    <w:rsid w:val="001919CE"/>
    <w:pPr>
      <w:numPr>
        <w:numId w:val="77"/>
      </w:numPr>
    </w:pPr>
  </w:style>
  <w:style w:type="numbering" w:customStyle="1" w:styleId="WWNum48">
    <w:name w:val="WWNum48"/>
    <w:basedOn w:val="Bezlisty"/>
    <w:rsid w:val="001919CE"/>
    <w:pPr>
      <w:numPr>
        <w:numId w:val="94"/>
      </w:numPr>
    </w:pPr>
  </w:style>
  <w:style w:type="numbering" w:customStyle="1" w:styleId="WWNum51">
    <w:name w:val="WWNum51"/>
    <w:basedOn w:val="Bezlisty"/>
    <w:rsid w:val="001919CE"/>
    <w:pPr>
      <w:numPr>
        <w:numId w:val="78"/>
      </w:numPr>
    </w:pPr>
  </w:style>
  <w:style w:type="numbering" w:customStyle="1" w:styleId="WWNum52">
    <w:name w:val="WWNum52"/>
    <w:basedOn w:val="Bezlisty"/>
    <w:rsid w:val="001919CE"/>
    <w:pPr>
      <w:numPr>
        <w:numId w:val="95"/>
      </w:numPr>
    </w:pPr>
  </w:style>
  <w:style w:type="numbering" w:customStyle="1" w:styleId="WWNum66">
    <w:name w:val="WWNum66"/>
    <w:basedOn w:val="Bezlisty"/>
    <w:rsid w:val="001919CE"/>
    <w:pPr>
      <w:numPr>
        <w:numId w:val="49"/>
      </w:numPr>
    </w:pPr>
  </w:style>
  <w:style w:type="numbering" w:customStyle="1" w:styleId="WWNum67">
    <w:name w:val="WWNum67"/>
    <w:basedOn w:val="Bezlisty"/>
    <w:rsid w:val="001919CE"/>
    <w:pPr>
      <w:numPr>
        <w:numId w:val="48"/>
      </w:numPr>
    </w:pPr>
  </w:style>
  <w:style w:type="numbering" w:customStyle="1" w:styleId="WWNum96">
    <w:name w:val="WWNum96"/>
    <w:basedOn w:val="Bezlisty"/>
    <w:rsid w:val="001919CE"/>
    <w:pPr>
      <w:numPr>
        <w:numId w:val="37"/>
      </w:numPr>
    </w:pPr>
  </w:style>
  <w:style w:type="numbering" w:customStyle="1" w:styleId="WWNum97">
    <w:name w:val="WWNum97"/>
    <w:basedOn w:val="Bezlisty"/>
    <w:rsid w:val="001919CE"/>
    <w:pPr>
      <w:numPr>
        <w:numId w:val="38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B1A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B628F2"/>
  </w:style>
  <w:style w:type="character" w:customStyle="1" w:styleId="markedcontent">
    <w:name w:val="markedcontent"/>
    <w:basedOn w:val="Domylnaczcionkaakapitu"/>
    <w:rsid w:val="00E7463C"/>
  </w:style>
  <w:style w:type="numbering" w:customStyle="1" w:styleId="WWNum471">
    <w:name w:val="WWNum471"/>
    <w:basedOn w:val="Bezlisty"/>
    <w:rsid w:val="003936BA"/>
  </w:style>
  <w:style w:type="numbering" w:customStyle="1" w:styleId="WWNum521">
    <w:name w:val="WWNum521"/>
    <w:basedOn w:val="Bezlisty"/>
    <w:rsid w:val="003936BA"/>
  </w:style>
  <w:style w:type="numbering" w:customStyle="1" w:styleId="WWNum42">
    <w:name w:val="WWNum42"/>
    <w:basedOn w:val="Bezlisty"/>
    <w:rsid w:val="003936BA"/>
    <w:pPr>
      <w:numPr>
        <w:numId w:val="51"/>
      </w:numPr>
    </w:pPr>
  </w:style>
  <w:style w:type="numbering" w:customStyle="1" w:styleId="WWNum61">
    <w:name w:val="WWNum61"/>
    <w:basedOn w:val="Bezlisty"/>
    <w:rsid w:val="003936BA"/>
    <w:pPr>
      <w:numPr>
        <w:numId w:val="52"/>
      </w:numPr>
    </w:pPr>
  </w:style>
  <w:style w:type="numbering" w:customStyle="1" w:styleId="WWNum54">
    <w:name w:val="WWNum54"/>
    <w:basedOn w:val="Bezlisty"/>
    <w:rsid w:val="003936BA"/>
    <w:pPr>
      <w:numPr>
        <w:numId w:val="53"/>
      </w:numPr>
    </w:pPr>
  </w:style>
  <w:style w:type="numbering" w:customStyle="1" w:styleId="WWNum56">
    <w:name w:val="WWNum56"/>
    <w:basedOn w:val="Bezlisty"/>
    <w:rsid w:val="003936BA"/>
    <w:pPr>
      <w:numPr>
        <w:numId w:val="54"/>
      </w:numPr>
    </w:pPr>
  </w:style>
  <w:style w:type="numbering" w:customStyle="1" w:styleId="WWNum55">
    <w:name w:val="WWNum55"/>
    <w:basedOn w:val="Bezlisty"/>
    <w:rsid w:val="003936BA"/>
    <w:pPr>
      <w:numPr>
        <w:numId w:val="55"/>
      </w:numPr>
    </w:pPr>
  </w:style>
  <w:style w:type="numbering" w:customStyle="1" w:styleId="WWNum57">
    <w:name w:val="WWNum57"/>
    <w:basedOn w:val="Bezlisty"/>
    <w:rsid w:val="003936BA"/>
    <w:pPr>
      <w:numPr>
        <w:numId w:val="56"/>
      </w:numPr>
    </w:pPr>
  </w:style>
  <w:style w:type="numbering" w:customStyle="1" w:styleId="WWNum63">
    <w:name w:val="WWNum63"/>
    <w:basedOn w:val="Bezlisty"/>
    <w:rsid w:val="003936BA"/>
    <w:pPr>
      <w:numPr>
        <w:numId w:val="76"/>
      </w:numPr>
    </w:pPr>
  </w:style>
  <w:style w:type="numbering" w:customStyle="1" w:styleId="WWNum65">
    <w:name w:val="WWNum65"/>
    <w:basedOn w:val="Bezlisty"/>
    <w:rsid w:val="003936BA"/>
    <w:pPr>
      <w:numPr>
        <w:numId w:val="57"/>
      </w:numPr>
    </w:pPr>
  </w:style>
  <w:style w:type="numbering" w:customStyle="1" w:styleId="WWNum53">
    <w:name w:val="WWNum53"/>
    <w:basedOn w:val="Bezlisty"/>
    <w:rsid w:val="003936BA"/>
    <w:pPr>
      <w:numPr>
        <w:numId w:val="58"/>
      </w:numPr>
    </w:pPr>
  </w:style>
  <w:style w:type="numbering" w:customStyle="1" w:styleId="WWNum68">
    <w:name w:val="WWNum68"/>
    <w:basedOn w:val="Bezlisty"/>
    <w:rsid w:val="003936BA"/>
    <w:pPr>
      <w:numPr>
        <w:numId w:val="59"/>
      </w:numPr>
    </w:pPr>
  </w:style>
  <w:style w:type="numbering" w:customStyle="1" w:styleId="WWNum60">
    <w:name w:val="WWNum60"/>
    <w:basedOn w:val="Bezlisty"/>
    <w:rsid w:val="003936BA"/>
    <w:pPr>
      <w:numPr>
        <w:numId w:val="60"/>
      </w:numPr>
    </w:pPr>
  </w:style>
  <w:style w:type="numbering" w:customStyle="1" w:styleId="WWNum58">
    <w:name w:val="WWNum58"/>
    <w:basedOn w:val="Bezlisty"/>
    <w:rsid w:val="003936BA"/>
    <w:pPr>
      <w:numPr>
        <w:numId w:val="61"/>
      </w:numPr>
    </w:pPr>
  </w:style>
  <w:style w:type="numbering" w:customStyle="1" w:styleId="WWNum59">
    <w:name w:val="WWNum59"/>
    <w:basedOn w:val="Bezlisty"/>
    <w:rsid w:val="003936BA"/>
    <w:pPr>
      <w:numPr>
        <w:numId w:val="62"/>
      </w:numPr>
    </w:pPr>
  </w:style>
  <w:style w:type="numbering" w:customStyle="1" w:styleId="WWNum46">
    <w:name w:val="WWNum46"/>
    <w:basedOn w:val="Bezlisty"/>
    <w:rsid w:val="003936BA"/>
    <w:pPr>
      <w:numPr>
        <w:numId w:val="63"/>
      </w:numPr>
    </w:pPr>
  </w:style>
  <w:style w:type="numbering" w:customStyle="1" w:styleId="WWNum45">
    <w:name w:val="WWNum45"/>
    <w:basedOn w:val="Bezlisty"/>
    <w:rsid w:val="003936BA"/>
    <w:pPr>
      <w:numPr>
        <w:numId w:val="64"/>
      </w:numPr>
    </w:pPr>
  </w:style>
  <w:style w:type="numbering" w:customStyle="1" w:styleId="WWNum41">
    <w:name w:val="WWNum41"/>
    <w:basedOn w:val="Bezlisty"/>
    <w:rsid w:val="003936BA"/>
    <w:pPr>
      <w:numPr>
        <w:numId w:val="65"/>
      </w:numPr>
    </w:pPr>
  </w:style>
  <w:style w:type="numbering" w:customStyle="1" w:styleId="WWNum40">
    <w:name w:val="WWNum40"/>
    <w:basedOn w:val="Bezlisty"/>
    <w:rsid w:val="003936BA"/>
    <w:pPr>
      <w:numPr>
        <w:numId w:val="66"/>
      </w:numPr>
    </w:pPr>
  </w:style>
  <w:style w:type="numbering" w:customStyle="1" w:styleId="WWNum38">
    <w:name w:val="WWNum38"/>
    <w:basedOn w:val="Bezlisty"/>
    <w:rsid w:val="003936BA"/>
    <w:pPr>
      <w:numPr>
        <w:numId w:val="67"/>
      </w:numPr>
    </w:pPr>
  </w:style>
  <w:style w:type="numbering" w:customStyle="1" w:styleId="WWNum50">
    <w:name w:val="WWNum50"/>
    <w:basedOn w:val="Bezlisty"/>
    <w:rsid w:val="003936BA"/>
    <w:pPr>
      <w:numPr>
        <w:numId w:val="68"/>
      </w:numPr>
    </w:pPr>
  </w:style>
  <w:style w:type="numbering" w:customStyle="1" w:styleId="WWNum39">
    <w:name w:val="WWNum39"/>
    <w:basedOn w:val="Bezlisty"/>
    <w:rsid w:val="003936BA"/>
    <w:pPr>
      <w:numPr>
        <w:numId w:val="69"/>
      </w:numPr>
    </w:pPr>
  </w:style>
  <w:style w:type="numbering" w:customStyle="1" w:styleId="WWNum43">
    <w:name w:val="WWNum43"/>
    <w:basedOn w:val="Bezlisty"/>
    <w:rsid w:val="003936BA"/>
    <w:pPr>
      <w:numPr>
        <w:numId w:val="70"/>
      </w:numPr>
    </w:pPr>
  </w:style>
  <w:style w:type="numbering" w:customStyle="1" w:styleId="WWNum44">
    <w:name w:val="WWNum44"/>
    <w:basedOn w:val="Bezlisty"/>
    <w:rsid w:val="003936BA"/>
    <w:pPr>
      <w:numPr>
        <w:numId w:val="71"/>
      </w:numPr>
    </w:pPr>
  </w:style>
  <w:style w:type="numbering" w:customStyle="1" w:styleId="WWNum49">
    <w:name w:val="WWNum49"/>
    <w:basedOn w:val="Bezlisty"/>
    <w:rsid w:val="003936BA"/>
    <w:pPr>
      <w:numPr>
        <w:numId w:val="72"/>
      </w:numPr>
    </w:pPr>
  </w:style>
  <w:style w:type="numbering" w:customStyle="1" w:styleId="WWNum70">
    <w:name w:val="WWNum70"/>
    <w:basedOn w:val="Bezlisty"/>
    <w:rsid w:val="003936BA"/>
    <w:pPr>
      <w:numPr>
        <w:numId w:val="73"/>
      </w:numPr>
    </w:pPr>
  </w:style>
  <w:style w:type="numbering" w:customStyle="1" w:styleId="WWNum72">
    <w:name w:val="WWNum72"/>
    <w:basedOn w:val="Bezlisty"/>
    <w:rsid w:val="003936BA"/>
    <w:pPr>
      <w:numPr>
        <w:numId w:val="74"/>
      </w:numPr>
    </w:pPr>
  </w:style>
  <w:style w:type="numbering" w:customStyle="1" w:styleId="WWNum62">
    <w:name w:val="WWNum62"/>
    <w:basedOn w:val="Bezlisty"/>
    <w:rsid w:val="003936BA"/>
    <w:pPr>
      <w:numPr>
        <w:numId w:val="75"/>
      </w:numPr>
    </w:pPr>
  </w:style>
  <w:style w:type="numbering" w:customStyle="1" w:styleId="WWNum71">
    <w:name w:val="WWNum71"/>
    <w:basedOn w:val="Bezlisty"/>
    <w:rsid w:val="003B32DF"/>
    <w:pPr>
      <w:numPr>
        <w:numId w:val="79"/>
      </w:numPr>
    </w:pPr>
  </w:style>
  <w:style w:type="numbering" w:customStyle="1" w:styleId="WWNum74">
    <w:name w:val="WWNum74"/>
    <w:basedOn w:val="Bezlisty"/>
    <w:rsid w:val="003B32DF"/>
    <w:pPr>
      <w:numPr>
        <w:numId w:val="91"/>
      </w:numPr>
    </w:pPr>
  </w:style>
  <w:style w:type="numbering" w:customStyle="1" w:styleId="WWNum86">
    <w:name w:val="WWNum86"/>
    <w:basedOn w:val="Bezlisty"/>
    <w:rsid w:val="003B32DF"/>
    <w:pPr>
      <w:numPr>
        <w:numId w:val="80"/>
      </w:numPr>
    </w:pPr>
  </w:style>
  <w:style w:type="numbering" w:customStyle="1" w:styleId="WWNum87">
    <w:name w:val="WWNum87"/>
    <w:basedOn w:val="Bezlisty"/>
    <w:rsid w:val="003B32DF"/>
    <w:pPr>
      <w:numPr>
        <w:numId w:val="81"/>
      </w:numPr>
    </w:pPr>
  </w:style>
  <w:style w:type="numbering" w:customStyle="1" w:styleId="WWNum88">
    <w:name w:val="WWNum88"/>
    <w:basedOn w:val="Bezlisty"/>
    <w:rsid w:val="003B32DF"/>
    <w:pPr>
      <w:numPr>
        <w:numId w:val="82"/>
      </w:numPr>
    </w:pPr>
  </w:style>
  <w:style w:type="numbering" w:customStyle="1" w:styleId="WWNum89">
    <w:name w:val="WWNum89"/>
    <w:basedOn w:val="Bezlisty"/>
    <w:rsid w:val="003B32DF"/>
    <w:pPr>
      <w:numPr>
        <w:numId w:val="83"/>
      </w:numPr>
    </w:pPr>
  </w:style>
  <w:style w:type="numbering" w:customStyle="1" w:styleId="WWNum91">
    <w:name w:val="WWNum91"/>
    <w:basedOn w:val="Bezlisty"/>
    <w:rsid w:val="003B32DF"/>
    <w:pPr>
      <w:numPr>
        <w:numId w:val="84"/>
      </w:numPr>
    </w:pPr>
  </w:style>
  <w:style w:type="numbering" w:customStyle="1" w:styleId="WWNum92">
    <w:name w:val="WWNum92"/>
    <w:basedOn w:val="Bezlisty"/>
    <w:rsid w:val="003B32DF"/>
    <w:pPr>
      <w:numPr>
        <w:numId w:val="85"/>
      </w:numPr>
    </w:pPr>
  </w:style>
  <w:style w:type="numbering" w:customStyle="1" w:styleId="WWNum93">
    <w:name w:val="WWNum93"/>
    <w:basedOn w:val="Bezlisty"/>
    <w:rsid w:val="003B32DF"/>
    <w:pPr>
      <w:numPr>
        <w:numId w:val="86"/>
      </w:numPr>
    </w:pPr>
  </w:style>
  <w:style w:type="numbering" w:customStyle="1" w:styleId="WWNum94">
    <w:name w:val="WWNum94"/>
    <w:basedOn w:val="Bezlisty"/>
    <w:rsid w:val="003B32DF"/>
    <w:pPr>
      <w:numPr>
        <w:numId w:val="87"/>
      </w:numPr>
    </w:pPr>
  </w:style>
  <w:style w:type="numbering" w:customStyle="1" w:styleId="WWNum95">
    <w:name w:val="WWNum95"/>
    <w:basedOn w:val="Bezlisty"/>
    <w:rsid w:val="003B32DF"/>
    <w:pPr>
      <w:numPr>
        <w:numId w:val="88"/>
      </w:numPr>
    </w:pPr>
  </w:style>
  <w:style w:type="numbering" w:customStyle="1" w:styleId="WWNum103">
    <w:name w:val="WWNum103"/>
    <w:basedOn w:val="Bezlisty"/>
    <w:rsid w:val="003B32DF"/>
    <w:pPr>
      <w:numPr>
        <w:numId w:val="89"/>
      </w:numPr>
    </w:pPr>
  </w:style>
  <w:style w:type="numbering" w:customStyle="1" w:styleId="WWNum961">
    <w:name w:val="WWNum961"/>
    <w:basedOn w:val="Bezlisty"/>
    <w:rsid w:val="00F27CFA"/>
  </w:style>
  <w:style w:type="character" w:styleId="Nierozpoznanawzmianka">
    <w:name w:val="Unresolved Mention"/>
    <w:basedOn w:val="Domylnaczcionkaakapitu"/>
    <w:uiPriority w:val="99"/>
    <w:semiHidden/>
    <w:unhideWhenUsed/>
    <w:rsid w:val="00194E52"/>
    <w:rPr>
      <w:color w:val="605E5C"/>
      <w:shd w:val="clear" w:color="auto" w:fill="E1DFDD"/>
    </w:rPr>
  </w:style>
  <w:style w:type="character" w:customStyle="1" w:styleId="WW8Num3z0">
    <w:name w:val="WW8Num3z0"/>
    <w:rsid w:val="00C75A95"/>
    <w:rPr>
      <w:rFonts w:cs="Times New Roman"/>
      <w:sz w:val="24"/>
      <w:szCs w:val="24"/>
    </w:rPr>
  </w:style>
  <w:style w:type="numbering" w:customStyle="1" w:styleId="WWNum962">
    <w:name w:val="WWNum962"/>
    <w:basedOn w:val="Bezlisty"/>
    <w:rsid w:val="00F64687"/>
    <w:pPr>
      <w:numPr>
        <w:numId w:val="5"/>
      </w:numPr>
    </w:pPr>
  </w:style>
  <w:style w:type="numbering" w:customStyle="1" w:styleId="WWNum511">
    <w:name w:val="WWNum511"/>
    <w:basedOn w:val="Bezlisty"/>
    <w:rsid w:val="00F64687"/>
    <w:pPr>
      <w:numPr>
        <w:numId w:val="6"/>
      </w:numPr>
    </w:pPr>
  </w:style>
  <w:style w:type="numbering" w:customStyle="1" w:styleId="WWNum661">
    <w:name w:val="WWNum661"/>
    <w:basedOn w:val="Bezlisty"/>
    <w:rsid w:val="00F64687"/>
    <w:pPr>
      <w:numPr>
        <w:numId w:val="7"/>
      </w:numPr>
    </w:pPr>
  </w:style>
  <w:style w:type="numbering" w:customStyle="1" w:styleId="WWNum671">
    <w:name w:val="WWNum671"/>
    <w:basedOn w:val="Bezlisty"/>
    <w:rsid w:val="00F64687"/>
    <w:pPr>
      <w:numPr>
        <w:numId w:val="8"/>
      </w:numPr>
    </w:pPr>
  </w:style>
  <w:style w:type="numbering" w:customStyle="1" w:styleId="WWNum481">
    <w:name w:val="WWNum481"/>
    <w:basedOn w:val="Bezlisty"/>
    <w:rsid w:val="00F64687"/>
    <w:pPr>
      <w:numPr>
        <w:numId w:val="15"/>
      </w:numPr>
    </w:pPr>
  </w:style>
  <w:style w:type="numbering" w:customStyle="1" w:styleId="WWNum211">
    <w:name w:val="WWNum211"/>
    <w:basedOn w:val="Bezlisty"/>
    <w:rsid w:val="00F64687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B2155-A9AC-43B9-8EBC-7EEB9420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or37</dc:creator>
  <cp:keywords/>
  <cp:lastModifiedBy>UG Lyski</cp:lastModifiedBy>
  <cp:revision>6</cp:revision>
  <cp:lastPrinted>2025-03-21T12:09:00Z</cp:lastPrinted>
  <dcterms:created xsi:type="dcterms:W3CDTF">2025-04-24T11:05:00Z</dcterms:created>
  <dcterms:modified xsi:type="dcterms:W3CDTF">2025-05-23T07:37:00Z</dcterms:modified>
</cp:coreProperties>
</file>